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B2A0FD" w14:textId="77777777" w:rsidR="000B6F82" w:rsidRPr="000B6F82" w:rsidRDefault="000B6F82" w:rsidP="000B6F82">
      <w:pPr>
        <w:pStyle w:val="2"/>
        <w:keepLines w:val="0"/>
        <w:pBdr>
          <w:bottom w:val="single" w:sz="8" w:space="1" w:color="000080"/>
        </w:pBdr>
        <w:tabs>
          <w:tab w:val="left" w:pos="0"/>
        </w:tabs>
        <w:spacing w:before="57" w:after="57"/>
        <w:rPr>
          <w:rFonts w:ascii="Arial" w:eastAsia="Times New Roman" w:hAnsi="Arial" w:cs="Arial"/>
          <w:b/>
          <w:color w:val="002060"/>
          <w:sz w:val="24"/>
          <w:szCs w:val="22"/>
          <w:lang w:val="el-GR"/>
        </w:rPr>
      </w:pPr>
      <w:bookmarkStart w:id="0" w:name="_Toc171342182"/>
      <w:r w:rsidRPr="000B6F82">
        <w:rPr>
          <w:rFonts w:ascii="Arial" w:eastAsia="Times New Roman" w:hAnsi="Arial" w:cs="Arial"/>
          <w:b/>
          <w:color w:val="002060"/>
          <w:sz w:val="24"/>
          <w:szCs w:val="22"/>
          <w:lang w:val="el-GR"/>
        </w:rPr>
        <w:t>ΠΑΡΑΡΤΗΜΑ IV – Υπόδειγμα Οικονομικής Προσφοράς</w:t>
      </w:r>
      <w:bookmarkEnd w:id="0"/>
      <w:r w:rsidRPr="000B6F82">
        <w:rPr>
          <w:rFonts w:ascii="Arial" w:eastAsia="Times New Roman" w:hAnsi="Arial" w:cs="Arial"/>
          <w:b/>
          <w:color w:val="002060"/>
          <w:sz w:val="24"/>
          <w:szCs w:val="22"/>
          <w:lang w:val="el-GR"/>
        </w:rPr>
        <w:t xml:space="preserve"> </w:t>
      </w:r>
    </w:p>
    <w:p w14:paraId="2ED6C5C7" w14:textId="77777777" w:rsidR="000B6F82" w:rsidRPr="001912C5" w:rsidRDefault="000B6F82" w:rsidP="000B6F82">
      <w:pPr>
        <w:pStyle w:val="1f"/>
        <w:spacing w:before="120"/>
        <w:jc w:val="both"/>
        <w:rPr>
          <w:rFonts w:ascii="Times New Roman" w:hAnsi="Times New Roman" w:cs="Times New Roman"/>
        </w:rPr>
      </w:pPr>
      <w:r w:rsidRPr="001912C5">
        <w:rPr>
          <w:rFonts w:ascii="Times New Roman" w:hAnsi="Times New Roman" w:cs="Times New Roman"/>
          <w:b/>
          <w:bCs/>
          <w:color w:val="000000"/>
        </w:rPr>
        <w:t>ΠΡΟΣ:</w:t>
      </w:r>
    </w:p>
    <w:p w14:paraId="006E4228" w14:textId="77777777" w:rsidR="000B6F82" w:rsidRPr="001912C5" w:rsidRDefault="000B6F82" w:rsidP="000B6F82">
      <w:pPr>
        <w:pStyle w:val="1f"/>
        <w:spacing w:before="120" w:line="360" w:lineRule="auto"/>
        <w:jc w:val="both"/>
        <w:rPr>
          <w:rFonts w:ascii="Times New Roman" w:hAnsi="Times New Roman" w:cs="Times New Roman"/>
          <w:b/>
          <w:bCs/>
          <w:color w:val="000000"/>
        </w:rPr>
      </w:pPr>
      <w:r w:rsidRPr="001912C5">
        <w:rPr>
          <w:rFonts w:ascii="Times New Roman" w:hAnsi="Times New Roman" w:cs="Times New Roman"/>
          <w:b/>
          <w:bCs/>
          <w:color w:val="000000"/>
        </w:rPr>
        <w:t>Αποκεντρωμένη Διοίκηση Πελοποννήσου, Δυτικής Ελλάδος και Ιονίου</w:t>
      </w:r>
    </w:p>
    <w:p w14:paraId="20ECAA5C" w14:textId="77777777" w:rsidR="000B6F82" w:rsidRPr="001912C5" w:rsidRDefault="000B6F82" w:rsidP="000B6F82">
      <w:pPr>
        <w:pStyle w:val="1f"/>
        <w:spacing w:before="120" w:line="360" w:lineRule="auto"/>
        <w:jc w:val="both"/>
        <w:rPr>
          <w:rFonts w:ascii="Times New Roman" w:hAnsi="Times New Roman" w:cs="Times New Roman"/>
          <w:b/>
          <w:bCs/>
          <w:color w:val="000000"/>
        </w:rPr>
      </w:pPr>
      <w:r w:rsidRPr="001912C5">
        <w:rPr>
          <w:rFonts w:ascii="Times New Roman" w:hAnsi="Times New Roman" w:cs="Times New Roman"/>
          <w:b/>
          <w:bCs/>
          <w:color w:val="000000"/>
        </w:rPr>
        <w:t>Διεύθυνση Οικονομικού</w:t>
      </w:r>
    </w:p>
    <w:p w14:paraId="32505D3F" w14:textId="77777777" w:rsidR="000B6F82" w:rsidRPr="001912C5" w:rsidRDefault="000B6F82" w:rsidP="000B6F82">
      <w:pPr>
        <w:pStyle w:val="1f"/>
        <w:spacing w:before="120" w:line="360" w:lineRule="auto"/>
        <w:jc w:val="both"/>
        <w:rPr>
          <w:rFonts w:ascii="Times New Roman" w:hAnsi="Times New Roman" w:cs="Times New Roman"/>
          <w:b/>
          <w:bCs/>
          <w:color w:val="000000"/>
        </w:rPr>
      </w:pPr>
      <w:r w:rsidRPr="001912C5">
        <w:rPr>
          <w:rFonts w:ascii="Times New Roman" w:hAnsi="Times New Roman" w:cs="Times New Roman"/>
          <w:b/>
          <w:bCs/>
          <w:color w:val="000000"/>
        </w:rPr>
        <w:t xml:space="preserve">Τμήμα Προμηθειών, Διαχείρισης Υλικού και Κρατικών Οχημάτων </w:t>
      </w:r>
    </w:p>
    <w:p w14:paraId="5016065A" w14:textId="77777777" w:rsidR="000B6F82" w:rsidRPr="001912C5" w:rsidRDefault="000B6F82" w:rsidP="000B6F82">
      <w:pPr>
        <w:pStyle w:val="1f"/>
        <w:spacing w:before="120" w:line="360" w:lineRule="auto"/>
        <w:jc w:val="both"/>
        <w:rPr>
          <w:rFonts w:ascii="Times New Roman" w:hAnsi="Times New Roman" w:cs="Times New Roman"/>
          <w:b/>
          <w:bCs/>
          <w:color w:val="000000"/>
        </w:rPr>
      </w:pPr>
      <w:r w:rsidRPr="001912C5">
        <w:rPr>
          <w:rFonts w:ascii="Times New Roman" w:hAnsi="Times New Roman" w:cs="Times New Roman"/>
          <w:b/>
          <w:bCs/>
          <w:color w:val="000000"/>
        </w:rPr>
        <w:t xml:space="preserve">Ν.Ε.Ο. Πατρών – Αθηνών 28, Τ.Κ. 26441, Πάτρα </w:t>
      </w:r>
    </w:p>
    <w:p w14:paraId="77FE7F53" w14:textId="77777777" w:rsidR="000B6F82" w:rsidRPr="001912C5" w:rsidRDefault="000B6F82" w:rsidP="000B6F82">
      <w:pPr>
        <w:pStyle w:val="1f"/>
        <w:spacing w:before="120"/>
        <w:jc w:val="center"/>
        <w:rPr>
          <w:rFonts w:ascii="Times New Roman" w:hAnsi="Times New Roman" w:cs="Times New Roman"/>
        </w:rPr>
      </w:pPr>
      <w:r w:rsidRPr="001912C5">
        <w:rPr>
          <w:rFonts w:ascii="Times New Roman" w:hAnsi="Times New Roman" w:cs="Times New Roman"/>
          <w:b/>
          <w:bCs/>
          <w:color w:val="000000"/>
          <w:u w:val="single"/>
        </w:rPr>
        <w:t>ΣΤΟΙΧΕΙΑ ΟΙΚΟΝΟΜΙΚΟΥ ΦΟΡΕΑ</w:t>
      </w:r>
    </w:p>
    <w:tbl>
      <w:tblPr>
        <w:tblStyle w:val="aff8"/>
        <w:tblW w:w="0" w:type="auto"/>
        <w:jc w:val="center"/>
        <w:tblLook w:val="04A0" w:firstRow="1" w:lastRow="0" w:firstColumn="1" w:lastColumn="0" w:noHBand="0" w:noVBand="1"/>
      </w:tblPr>
      <w:tblGrid>
        <w:gridCol w:w="3085"/>
        <w:gridCol w:w="4536"/>
      </w:tblGrid>
      <w:tr w:rsidR="000B6F82" w14:paraId="52469F0E" w14:textId="77777777" w:rsidTr="009E4109">
        <w:trPr>
          <w:jc w:val="center"/>
        </w:trPr>
        <w:tc>
          <w:tcPr>
            <w:tcW w:w="3085" w:type="dxa"/>
            <w:shd w:val="clear" w:color="auto" w:fill="BFBFBF" w:themeFill="background1" w:themeFillShade="BF"/>
          </w:tcPr>
          <w:p w14:paraId="79678664" w14:textId="77777777" w:rsidR="000B6F82" w:rsidRPr="00D3312F" w:rsidRDefault="000B6F82" w:rsidP="009E4109">
            <w:pPr>
              <w:pStyle w:val="1f"/>
              <w:tabs>
                <w:tab w:val="left" w:leader="dot" w:pos="5480"/>
              </w:tabs>
              <w:spacing w:after="0"/>
              <w:jc w:val="both"/>
              <w:rPr>
                <w:rFonts w:ascii="Times New Roman" w:hAnsi="Times New Roman" w:cs="Times New Roman"/>
                <w:b/>
                <w:bCs/>
                <w:color w:val="000000"/>
              </w:rPr>
            </w:pPr>
            <w:r w:rsidRPr="00D3312F">
              <w:rPr>
                <w:rFonts w:ascii="Times New Roman" w:hAnsi="Times New Roman" w:cs="Times New Roman"/>
                <w:b/>
                <w:bCs/>
                <w:color w:val="000000"/>
              </w:rPr>
              <w:t>Επωνυμία:</w:t>
            </w:r>
          </w:p>
        </w:tc>
        <w:tc>
          <w:tcPr>
            <w:tcW w:w="4536" w:type="dxa"/>
          </w:tcPr>
          <w:p w14:paraId="139B9242" w14:textId="77777777" w:rsidR="000B6F82" w:rsidRDefault="000B6F82" w:rsidP="009E4109">
            <w:pPr>
              <w:pStyle w:val="1f"/>
              <w:tabs>
                <w:tab w:val="left" w:leader="dot" w:pos="5480"/>
              </w:tabs>
              <w:spacing w:after="0"/>
              <w:jc w:val="both"/>
              <w:rPr>
                <w:b/>
                <w:bCs/>
                <w:color w:val="000000"/>
                <w:u w:val="single"/>
              </w:rPr>
            </w:pPr>
          </w:p>
        </w:tc>
      </w:tr>
      <w:tr w:rsidR="000B6F82" w14:paraId="38C2FC74" w14:textId="77777777" w:rsidTr="009E4109">
        <w:trPr>
          <w:jc w:val="center"/>
        </w:trPr>
        <w:tc>
          <w:tcPr>
            <w:tcW w:w="3085" w:type="dxa"/>
            <w:shd w:val="clear" w:color="auto" w:fill="BFBFBF" w:themeFill="background1" w:themeFillShade="BF"/>
          </w:tcPr>
          <w:p w14:paraId="7A50B4F3" w14:textId="77777777" w:rsidR="000B6F82" w:rsidRPr="00D3312F" w:rsidRDefault="000B6F82" w:rsidP="009E4109">
            <w:pPr>
              <w:pStyle w:val="1f"/>
              <w:tabs>
                <w:tab w:val="left" w:leader="dot" w:pos="5480"/>
              </w:tabs>
              <w:spacing w:after="0"/>
              <w:jc w:val="both"/>
              <w:rPr>
                <w:rFonts w:ascii="Times New Roman" w:hAnsi="Times New Roman" w:cs="Times New Roman"/>
                <w:b/>
                <w:bCs/>
                <w:color w:val="000000"/>
              </w:rPr>
            </w:pPr>
            <w:proofErr w:type="spellStart"/>
            <w:r w:rsidRPr="00D3312F">
              <w:rPr>
                <w:rFonts w:ascii="Times New Roman" w:hAnsi="Times New Roman" w:cs="Times New Roman"/>
                <w:b/>
                <w:bCs/>
                <w:color w:val="000000"/>
              </w:rPr>
              <w:t>Ταχ</w:t>
            </w:r>
            <w:proofErr w:type="spellEnd"/>
            <w:r w:rsidRPr="00D3312F">
              <w:rPr>
                <w:rFonts w:ascii="Times New Roman" w:hAnsi="Times New Roman" w:cs="Times New Roman"/>
                <w:b/>
                <w:bCs/>
                <w:color w:val="000000"/>
              </w:rPr>
              <w:t>. Διεύθυνση:</w:t>
            </w:r>
          </w:p>
        </w:tc>
        <w:tc>
          <w:tcPr>
            <w:tcW w:w="4536" w:type="dxa"/>
          </w:tcPr>
          <w:p w14:paraId="053AB874" w14:textId="77777777" w:rsidR="000B6F82" w:rsidRDefault="000B6F82" w:rsidP="009E4109">
            <w:pPr>
              <w:pStyle w:val="1f"/>
              <w:tabs>
                <w:tab w:val="left" w:leader="dot" w:pos="5480"/>
              </w:tabs>
              <w:spacing w:after="0"/>
              <w:jc w:val="both"/>
              <w:rPr>
                <w:b/>
                <w:bCs/>
                <w:color w:val="000000"/>
                <w:u w:val="single"/>
              </w:rPr>
            </w:pPr>
          </w:p>
        </w:tc>
      </w:tr>
      <w:tr w:rsidR="000B6F82" w14:paraId="09DF57D6" w14:textId="77777777" w:rsidTr="009E4109">
        <w:trPr>
          <w:jc w:val="center"/>
        </w:trPr>
        <w:tc>
          <w:tcPr>
            <w:tcW w:w="3085" w:type="dxa"/>
            <w:shd w:val="clear" w:color="auto" w:fill="BFBFBF" w:themeFill="background1" w:themeFillShade="BF"/>
          </w:tcPr>
          <w:p w14:paraId="2B5BBE77" w14:textId="77777777" w:rsidR="000B6F82" w:rsidRPr="00D3312F" w:rsidRDefault="000B6F82" w:rsidP="009E4109">
            <w:pPr>
              <w:pStyle w:val="1f"/>
              <w:tabs>
                <w:tab w:val="left" w:leader="dot" w:pos="5480"/>
              </w:tabs>
              <w:spacing w:after="0"/>
              <w:jc w:val="both"/>
              <w:rPr>
                <w:rFonts w:ascii="Times New Roman" w:hAnsi="Times New Roman" w:cs="Times New Roman"/>
                <w:b/>
                <w:bCs/>
                <w:color w:val="000000"/>
              </w:rPr>
            </w:pPr>
            <w:r w:rsidRPr="00D3312F">
              <w:rPr>
                <w:rFonts w:ascii="Times New Roman" w:hAnsi="Times New Roman" w:cs="Times New Roman"/>
                <w:b/>
                <w:bCs/>
                <w:color w:val="000000"/>
              </w:rPr>
              <w:t>Α.Φ.Μ.:</w:t>
            </w:r>
          </w:p>
        </w:tc>
        <w:tc>
          <w:tcPr>
            <w:tcW w:w="4536" w:type="dxa"/>
          </w:tcPr>
          <w:p w14:paraId="79A6AA47" w14:textId="77777777" w:rsidR="000B6F82" w:rsidRDefault="000B6F82" w:rsidP="009E4109">
            <w:pPr>
              <w:pStyle w:val="1f"/>
              <w:tabs>
                <w:tab w:val="left" w:leader="dot" w:pos="5480"/>
              </w:tabs>
              <w:spacing w:after="0"/>
              <w:jc w:val="both"/>
              <w:rPr>
                <w:b/>
                <w:bCs/>
                <w:color w:val="000000"/>
                <w:u w:val="single"/>
              </w:rPr>
            </w:pPr>
          </w:p>
        </w:tc>
      </w:tr>
      <w:tr w:rsidR="000B6F82" w14:paraId="019C0F0B" w14:textId="77777777" w:rsidTr="009E4109">
        <w:trPr>
          <w:jc w:val="center"/>
        </w:trPr>
        <w:tc>
          <w:tcPr>
            <w:tcW w:w="3085" w:type="dxa"/>
            <w:shd w:val="clear" w:color="auto" w:fill="BFBFBF" w:themeFill="background1" w:themeFillShade="BF"/>
          </w:tcPr>
          <w:p w14:paraId="583971E6" w14:textId="77777777" w:rsidR="000B6F82" w:rsidRPr="00D3312F" w:rsidRDefault="000B6F82" w:rsidP="009E4109">
            <w:pPr>
              <w:pStyle w:val="1f"/>
              <w:tabs>
                <w:tab w:val="left" w:leader="dot" w:pos="5480"/>
              </w:tabs>
              <w:spacing w:after="0"/>
              <w:jc w:val="both"/>
              <w:rPr>
                <w:rFonts w:ascii="Times New Roman" w:hAnsi="Times New Roman" w:cs="Times New Roman"/>
                <w:b/>
                <w:bCs/>
                <w:color w:val="000000"/>
              </w:rPr>
            </w:pPr>
            <w:r w:rsidRPr="00D3312F">
              <w:rPr>
                <w:rFonts w:ascii="Times New Roman" w:hAnsi="Times New Roman" w:cs="Times New Roman"/>
                <w:b/>
                <w:bCs/>
                <w:color w:val="000000"/>
              </w:rPr>
              <w:t>Δ.Ο.Υ.:</w:t>
            </w:r>
          </w:p>
        </w:tc>
        <w:tc>
          <w:tcPr>
            <w:tcW w:w="4536" w:type="dxa"/>
          </w:tcPr>
          <w:p w14:paraId="2ED3777F" w14:textId="77777777" w:rsidR="000B6F82" w:rsidRDefault="000B6F82" w:rsidP="009E4109">
            <w:pPr>
              <w:pStyle w:val="1f"/>
              <w:tabs>
                <w:tab w:val="left" w:leader="dot" w:pos="5480"/>
              </w:tabs>
              <w:spacing w:after="0"/>
              <w:jc w:val="both"/>
              <w:rPr>
                <w:b/>
                <w:bCs/>
                <w:color w:val="000000"/>
                <w:u w:val="single"/>
              </w:rPr>
            </w:pPr>
          </w:p>
        </w:tc>
      </w:tr>
      <w:tr w:rsidR="000B6F82" w14:paraId="0978E23C" w14:textId="77777777" w:rsidTr="009E4109">
        <w:trPr>
          <w:jc w:val="center"/>
        </w:trPr>
        <w:tc>
          <w:tcPr>
            <w:tcW w:w="3085" w:type="dxa"/>
            <w:shd w:val="clear" w:color="auto" w:fill="BFBFBF" w:themeFill="background1" w:themeFillShade="BF"/>
          </w:tcPr>
          <w:p w14:paraId="5AF9CC8C" w14:textId="77777777" w:rsidR="000B6F82" w:rsidRPr="00D3312F" w:rsidRDefault="000B6F82" w:rsidP="009E4109">
            <w:pPr>
              <w:pStyle w:val="1f"/>
              <w:tabs>
                <w:tab w:val="left" w:leader="dot" w:pos="5480"/>
              </w:tabs>
              <w:spacing w:after="0"/>
              <w:jc w:val="both"/>
              <w:rPr>
                <w:rFonts w:ascii="Times New Roman" w:hAnsi="Times New Roman" w:cs="Times New Roman"/>
                <w:b/>
                <w:bCs/>
                <w:color w:val="000000"/>
              </w:rPr>
            </w:pPr>
            <w:proofErr w:type="spellStart"/>
            <w:r w:rsidRPr="00D3312F">
              <w:rPr>
                <w:rFonts w:ascii="Times New Roman" w:hAnsi="Times New Roman" w:cs="Times New Roman"/>
                <w:b/>
                <w:bCs/>
                <w:color w:val="000000"/>
              </w:rPr>
              <w:t>Τηλ</w:t>
            </w:r>
            <w:proofErr w:type="spellEnd"/>
            <w:r w:rsidRPr="00D3312F">
              <w:rPr>
                <w:rFonts w:ascii="Times New Roman" w:hAnsi="Times New Roman" w:cs="Times New Roman"/>
                <w:b/>
                <w:bCs/>
                <w:color w:val="000000"/>
              </w:rPr>
              <w:t>. επικοινωνίας:</w:t>
            </w:r>
          </w:p>
        </w:tc>
        <w:tc>
          <w:tcPr>
            <w:tcW w:w="4536" w:type="dxa"/>
          </w:tcPr>
          <w:p w14:paraId="3C28EF80" w14:textId="77777777" w:rsidR="000B6F82" w:rsidRDefault="000B6F82" w:rsidP="009E4109">
            <w:pPr>
              <w:pStyle w:val="1f"/>
              <w:tabs>
                <w:tab w:val="left" w:leader="dot" w:pos="5480"/>
              </w:tabs>
              <w:spacing w:after="0"/>
              <w:jc w:val="both"/>
              <w:rPr>
                <w:b/>
                <w:bCs/>
                <w:color w:val="000000"/>
                <w:u w:val="single"/>
              </w:rPr>
            </w:pPr>
          </w:p>
        </w:tc>
      </w:tr>
      <w:tr w:rsidR="000B6F82" w14:paraId="7D074F07" w14:textId="77777777" w:rsidTr="009E4109">
        <w:trPr>
          <w:jc w:val="center"/>
        </w:trPr>
        <w:tc>
          <w:tcPr>
            <w:tcW w:w="3085" w:type="dxa"/>
            <w:shd w:val="clear" w:color="auto" w:fill="BFBFBF" w:themeFill="background1" w:themeFillShade="BF"/>
          </w:tcPr>
          <w:p w14:paraId="7D8BDE60" w14:textId="77777777" w:rsidR="000B6F82" w:rsidRPr="00D3312F" w:rsidRDefault="000B6F82" w:rsidP="009E4109">
            <w:pPr>
              <w:pStyle w:val="1f"/>
              <w:tabs>
                <w:tab w:val="left" w:leader="dot" w:pos="5480"/>
              </w:tabs>
              <w:spacing w:after="0"/>
              <w:jc w:val="both"/>
              <w:rPr>
                <w:rFonts w:ascii="Times New Roman" w:hAnsi="Times New Roman" w:cs="Times New Roman"/>
                <w:b/>
                <w:bCs/>
                <w:color w:val="000000"/>
                <w:lang w:val="en-US"/>
              </w:rPr>
            </w:pPr>
            <w:r w:rsidRPr="00D3312F">
              <w:rPr>
                <w:rFonts w:ascii="Times New Roman" w:hAnsi="Times New Roman" w:cs="Times New Roman"/>
                <w:b/>
                <w:bCs/>
                <w:color w:val="000000"/>
                <w:lang w:val="en-US"/>
              </w:rPr>
              <w:t>E-mail:</w:t>
            </w:r>
          </w:p>
        </w:tc>
        <w:tc>
          <w:tcPr>
            <w:tcW w:w="4536" w:type="dxa"/>
          </w:tcPr>
          <w:p w14:paraId="79DF0D1F" w14:textId="77777777" w:rsidR="000B6F82" w:rsidRDefault="000B6F82" w:rsidP="009E4109">
            <w:pPr>
              <w:pStyle w:val="1f"/>
              <w:tabs>
                <w:tab w:val="left" w:leader="dot" w:pos="5480"/>
              </w:tabs>
              <w:spacing w:after="0"/>
              <w:jc w:val="both"/>
              <w:rPr>
                <w:b/>
                <w:bCs/>
                <w:color w:val="000000"/>
                <w:u w:val="single"/>
              </w:rPr>
            </w:pPr>
          </w:p>
        </w:tc>
      </w:tr>
      <w:tr w:rsidR="000B6F82" w14:paraId="4014CBEB" w14:textId="77777777" w:rsidTr="009E4109">
        <w:trPr>
          <w:jc w:val="center"/>
        </w:trPr>
        <w:tc>
          <w:tcPr>
            <w:tcW w:w="3085" w:type="dxa"/>
            <w:shd w:val="clear" w:color="auto" w:fill="BFBFBF" w:themeFill="background1" w:themeFillShade="BF"/>
          </w:tcPr>
          <w:p w14:paraId="1C6FA79F" w14:textId="77777777" w:rsidR="000B6F82" w:rsidRPr="00D3312F" w:rsidRDefault="000B6F82" w:rsidP="009E4109">
            <w:pPr>
              <w:pStyle w:val="1f"/>
              <w:tabs>
                <w:tab w:val="left" w:leader="dot" w:pos="5480"/>
              </w:tabs>
              <w:spacing w:after="0"/>
              <w:jc w:val="both"/>
              <w:rPr>
                <w:rFonts w:ascii="Times New Roman" w:hAnsi="Times New Roman" w:cs="Times New Roman"/>
                <w:b/>
                <w:bCs/>
                <w:color w:val="000000"/>
              </w:rPr>
            </w:pPr>
            <w:r w:rsidRPr="00D3312F">
              <w:rPr>
                <w:rFonts w:ascii="Times New Roman" w:hAnsi="Times New Roman" w:cs="Times New Roman"/>
                <w:b/>
                <w:bCs/>
                <w:color w:val="000000"/>
              </w:rPr>
              <w:t>Υπεύθυνος  επικοινωνίας:</w:t>
            </w:r>
          </w:p>
        </w:tc>
        <w:tc>
          <w:tcPr>
            <w:tcW w:w="4536" w:type="dxa"/>
          </w:tcPr>
          <w:p w14:paraId="027E3DC8" w14:textId="77777777" w:rsidR="000B6F82" w:rsidRDefault="000B6F82" w:rsidP="009E4109">
            <w:pPr>
              <w:pStyle w:val="1f"/>
              <w:tabs>
                <w:tab w:val="left" w:leader="dot" w:pos="5480"/>
              </w:tabs>
              <w:spacing w:after="0"/>
              <w:jc w:val="both"/>
              <w:rPr>
                <w:b/>
                <w:bCs/>
                <w:color w:val="000000"/>
                <w:u w:val="single"/>
              </w:rPr>
            </w:pPr>
          </w:p>
        </w:tc>
      </w:tr>
    </w:tbl>
    <w:p w14:paraId="78DFBAEE" w14:textId="77777777" w:rsidR="000B6F82" w:rsidRDefault="000B6F82" w:rsidP="000B6F82">
      <w:pPr>
        <w:pStyle w:val="1f"/>
        <w:tabs>
          <w:tab w:val="left" w:leader="dot" w:pos="5480"/>
        </w:tabs>
        <w:spacing w:after="0"/>
        <w:jc w:val="both"/>
        <w:rPr>
          <w:b/>
          <w:bCs/>
          <w:color w:val="000000"/>
          <w:u w:val="single"/>
        </w:rPr>
      </w:pPr>
    </w:p>
    <w:p w14:paraId="3A133505" w14:textId="77777777" w:rsidR="000B6F82" w:rsidRPr="00FC10CB" w:rsidRDefault="000B6F82" w:rsidP="000B6F82">
      <w:pPr>
        <w:pStyle w:val="1f"/>
        <w:tabs>
          <w:tab w:val="right" w:leader="dot" w:pos="6922"/>
          <w:tab w:val="left" w:leader="dot" w:pos="7162"/>
          <w:tab w:val="left" w:leader="dot" w:pos="7469"/>
        </w:tabs>
        <w:spacing w:after="0" w:line="360" w:lineRule="auto"/>
        <w:ind w:left="-709"/>
        <w:jc w:val="both"/>
        <w:rPr>
          <w:rFonts w:ascii="Times New Roman" w:hAnsi="Times New Roman" w:cs="Times New Roman"/>
        </w:rPr>
      </w:pPr>
      <w:r w:rsidRPr="00FC10CB">
        <w:rPr>
          <w:rFonts w:ascii="Times New Roman" w:hAnsi="Times New Roman" w:cs="Times New Roman"/>
          <w:color w:val="000000"/>
        </w:rPr>
        <w:t>Με το παρόν σας  υποβάλλουμε οικονομική προσφορά</w:t>
      </w:r>
      <w:r>
        <w:rPr>
          <w:rFonts w:ascii="Times New Roman" w:hAnsi="Times New Roman" w:cs="Times New Roman"/>
          <w:color w:val="000000"/>
        </w:rPr>
        <w:t>,</w:t>
      </w:r>
      <w:r w:rsidRPr="00FC10CB">
        <w:rPr>
          <w:rFonts w:ascii="Times New Roman" w:hAnsi="Times New Roman" w:cs="Times New Roman"/>
          <w:color w:val="000000"/>
        </w:rPr>
        <w:t xml:space="preserve">  στο πλαίσιο </w:t>
      </w:r>
      <w:r w:rsidRPr="00D43E5F">
        <w:rPr>
          <w:rFonts w:ascii="Times New Roman" w:hAnsi="Times New Roman" w:cs="Times New Roman"/>
          <w:color w:val="000000"/>
        </w:rPr>
        <w:t xml:space="preserve">της υπ’ </w:t>
      </w:r>
      <w:proofErr w:type="spellStart"/>
      <w:r w:rsidRPr="00D43E5F">
        <w:rPr>
          <w:rFonts w:ascii="Times New Roman" w:hAnsi="Times New Roman" w:cs="Times New Roman"/>
          <w:color w:val="000000"/>
        </w:rPr>
        <w:t>αριθμ</w:t>
      </w:r>
      <w:proofErr w:type="spellEnd"/>
      <w:r w:rsidRPr="00D43E5F">
        <w:rPr>
          <w:rFonts w:ascii="Times New Roman" w:hAnsi="Times New Roman" w:cs="Times New Roman"/>
          <w:color w:val="000000"/>
        </w:rPr>
        <w:t xml:space="preserve">. </w:t>
      </w:r>
      <w:r>
        <w:rPr>
          <w:rFonts w:ascii="Times New Roman" w:hAnsi="Times New Roman" w:cs="Times New Roman"/>
          <w:b/>
          <w:color w:val="000000"/>
          <w:highlight w:val="yellow"/>
          <w:lang w:val="en-US"/>
        </w:rPr>
        <w:t>xxxxxx</w:t>
      </w:r>
      <w:r w:rsidRPr="00377885">
        <w:rPr>
          <w:rFonts w:ascii="Times New Roman" w:hAnsi="Times New Roman" w:cs="Times New Roman"/>
          <w:b/>
          <w:color w:val="000000"/>
          <w:highlight w:val="yellow"/>
        </w:rPr>
        <w:t>/</w:t>
      </w:r>
      <w:r>
        <w:rPr>
          <w:rFonts w:ascii="Times New Roman" w:hAnsi="Times New Roman" w:cs="Times New Roman"/>
          <w:b/>
          <w:color w:val="000000"/>
          <w:highlight w:val="yellow"/>
          <w:lang w:val="en-US"/>
        </w:rPr>
        <w:t>xx</w:t>
      </w:r>
      <w:r w:rsidRPr="00377885">
        <w:rPr>
          <w:rFonts w:ascii="Times New Roman" w:hAnsi="Times New Roman" w:cs="Times New Roman"/>
          <w:b/>
          <w:color w:val="000000"/>
          <w:highlight w:val="yellow"/>
        </w:rPr>
        <w:t>.</w:t>
      </w:r>
      <w:r>
        <w:rPr>
          <w:rFonts w:ascii="Times New Roman" w:hAnsi="Times New Roman" w:cs="Times New Roman"/>
          <w:b/>
          <w:color w:val="000000"/>
          <w:highlight w:val="yellow"/>
          <w:lang w:val="en-US"/>
        </w:rPr>
        <w:t>xx</w:t>
      </w:r>
      <w:r w:rsidRPr="00377885">
        <w:rPr>
          <w:rFonts w:ascii="Times New Roman" w:hAnsi="Times New Roman" w:cs="Times New Roman"/>
          <w:b/>
          <w:color w:val="000000"/>
          <w:highlight w:val="yellow"/>
        </w:rPr>
        <w:t>.202</w:t>
      </w:r>
      <w:r w:rsidRPr="00046549">
        <w:rPr>
          <w:rFonts w:ascii="Times New Roman" w:hAnsi="Times New Roman" w:cs="Times New Roman"/>
          <w:b/>
          <w:color w:val="000000"/>
          <w:highlight w:val="yellow"/>
        </w:rPr>
        <w:t>4</w:t>
      </w:r>
      <w:r w:rsidRPr="00377885">
        <w:rPr>
          <w:rFonts w:ascii="Times New Roman" w:hAnsi="Times New Roman" w:cs="Times New Roman"/>
          <w:b/>
          <w:color w:val="000000"/>
          <w:highlight w:val="yellow"/>
        </w:rPr>
        <w:t xml:space="preserve"> Διακήρυξης</w:t>
      </w:r>
      <w:r>
        <w:rPr>
          <w:rFonts w:ascii="Times New Roman" w:hAnsi="Times New Roman" w:cs="Times New Roman"/>
          <w:color w:val="000000"/>
        </w:rPr>
        <w:t xml:space="preserve"> </w:t>
      </w:r>
      <w:r w:rsidRPr="002B214C">
        <w:rPr>
          <w:rFonts w:ascii="Times New Roman" w:hAnsi="Times New Roman" w:cs="Times New Roman"/>
          <w:color w:val="000000"/>
        </w:rPr>
        <w:t xml:space="preserve">για την προμήθεια γνησίων αναλωσίμων ειδών εκτύπωσης </w:t>
      </w:r>
      <w:r w:rsidRPr="00FC10CB">
        <w:rPr>
          <w:rFonts w:ascii="Times New Roman" w:hAnsi="Times New Roman" w:cs="Times New Roman"/>
          <w:color w:val="000000"/>
        </w:rPr>
        <w:t>για την κάλυψη των αναγκών των κατά τόπους υπηρεσιών της Αποκεντρωμένης Διοίκησης Πελοποννήσου, Δυτικής Ελλάδος και Ιονίου</w:t>
      </w:r>
      <w:r>
        <w:rPr>
          <w:rFonts w:ascii="Times New Roman" w:hAnsi="Times New Roman" w:cs="Times New Roman"/>
          <w:color w:val="000000"/>
        </w:rPr>
        <w:t>.</w:t>
      </w:r>
    </w:p>
    <w:p w14:paraId="0DE5E4B3" w14:textId="77777777" w:rsidR="000B6F82" w:rsidRDefault="000B6F82" w:rsidP="000B6F82">
      <w:pPr>
        <w:pStyle w:val="affd"/>
        <w:rPr>
          <w:rFonts w:ascii="Times New Roman" w:hAnsi="Times New Roman" w:cs="Times New Roman"/>
          <w:color w:val="000000"/>
          <w:u w:val="single"/>
        </w:rPr>
      </w:pPr>
      <w:r w:rsidRPr="00FC10CB">
        <w:rPr>
          <w:rFonts w:ascii="Times New Roman" w:hAnsi="Times New Roman" w:cs="Times New Roman"/>
          <w:color w:val="000000"/>
          <w:u w:val="single"/>
        </w:rPr>
        <w:t>ΑΝΑΛΥΣΗ ΟΙΚΟΝΟΜΙΚΗΣ ΠΡΟΣΦΟΡΑΣ</w:t>
      </w:r>
    </w:p>
    <w:p w14:paraId="47835F60" w14:textId="77777777" w:rsidR="000B6F82" w:rsidRDefault="000B6F82" w:rsidP="000B6F82">
      <w:pPr>
        <w:pStyle w:val="affd"/>
        <w:jc w:val="both"/>
        <w:rPr>
          <w:rFonts w:ascii="Times New Roman" w:hAnsi="Times New Roman" w:cs="Times New Roman"/>
          <w:color w:val="000000"/>
          <w:u w:val="single"/>
        </w:rPr>
      </w:pPr>
    </w:p>
    <w:tbl>
      <w:tblPr>
        <w:tblW w:w="13543" w:type="dxa"/>
        <w:jc w:val="center"/>
        <w:tblLook w:val="04A0" w:firstRow="1" w:lastRow="0" w:firstColumn="1" w:lastColumn="0" w:noHBand="0" w:noVBand="1"/>
      </w:tblPr>
      <w:tblGrid>
        <w:gridCol w:w="1064"/>
        <w:gridCol w:w="1599"/>
        <w:gridCol w:w="272"/>
        <w:gridCol w:w="2693"/>
        <w:gridCol w:w="3468"/>
        <w:gridCol w:w="1461"/>
        <w:gridCol w:w="657"/>
        <w:gridCol w:w="880"/>
        <w:gridCol w:w="1449"/>
      </w:tblGrid>
      <w:tr w:rsidR="000B6F82" w:rsidRPr="000B6F82" w14:paraId="7A0ECF95"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5EEB02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color w:val="000000"/>
                <w:sz w:val="20"/>
                <w:szCs w:val="20"/>
                <w:lang w:val="el-GR" w:eastAsia="el-GR"/>
              </w:rPr>
              <w:t>Α/Α</w:t>
            </w:r>
          </w:p>
        </w:tc>
        <w:tc>
          <w:tcPr>
            <w:tcW w:w="1871" w:type="dxa"/>
            <w:gridSpan w:val="2"/>
            <w:tcBorders>
              <w:top w:val="single" w:sz="8"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E7BC0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color w:val="000000"/>
                <w:sz w:val="20"/>
                <w:szCs w:val="20"/>
                <w:lang w:val="el-GR" w:eastAsia="el-GR"/>
              </w:rPr>
              <w:t>Κατασκευαστής συσκευής</w:t>
            </w:r>
          </w:p>
        </w:tc>
        <w:tc>
          <w:tcPr>
            <w:tcW w:w="2693" w:type="dxa"/>
            <w:tcBorders>
              <w:top w:val="single" w:sz="8" w:space="0" w:color="auto"/>
              <w:left w:val="nil"/>
              <w:bottom w:val="single" w:sz="4" w:space="0" w:color="auto"/>
              <w:right w:val="single" w:sz="4" w:space="0" w:color="auto"/>
            </w:tcBorders>
            <w:shd w:val="clear" w:color="auto" w:fill="BFBFBF" w:themeFill="background1" w:themeFillShade="BF"/>
            <w:vAlign w:val="center"/>
            <w:hideMark/>
          </w:tcPr>
          <w:p w14:paraId="5526254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color w:val="000000"/>
                <w:sz w:val="20"/>
                <w:szCs w:val="20"/>
                <w:lang w:val="el-GR" w:eastAsia="el-GR"/>
              </w:rPr>
              <w:t>Μοντέλο συσκευής</w:t>
            </w:r>
          </w:p>
        </w:tc>
        <w:tc>
          <w:tcPr>
            <w:tcW w:w="3468" w:type="dxa"/>
            <w:tcBorders>
              <w:top w:val="single" w:sz="8" w:space="0" w:color="auto"/>
              <w:left w:val="nil"/>
              <w:bottom w:val="single" w:sz="4" w:space="0" w:color="auto"/>
              <w:right w:val="single" w:sz="4" w:space="0" w:color="auto"/>
            </w:tcBorders>
            <w:shd w:val="clear" w:color="auto" w:fill="BFBFBF" w:themeFill="background1" w:themeFillShade="BF"/>
            <w:vAlign w:val="center"/>
            <w:hideMark/>
          </w:tcPr>
          <w:p w14:paraId="3371C80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color w:val="000000"/>
                <w:sz w:val="20"/>
                <w:szCs w:val="20"/>
                <w:lang w:val="el-GR" w:eastAsia="el-GR"/>
              </w:rPr>
              <w:t>Γνήσιο αναλώσιμο εκτύπωσης προς προμήθεια*</w:t>
            </w:r>
          </w:p>
        </w:tc>
        <w:tc>
          <w:tcPr>
            <w:tcW w:w="1461"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2F1282D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color w:val="000000"/>
                <w:sz w:val="20"/>
                <w:szCs w:val="20"/>
                <w:lang w:val="el-GR" w:eastAsia="el-GR"/>
              </w:rPr>
              <w:t>Ποσότητα προς προμήθεια</w:t>
            </w:r>
          </w:p>
        </w:tc>
        <w:tc>
          <w:tcPr>
            <w:tcW w:w="1537" w:type="dxa"/>
            <w:gridSpan w:val="2"/>
            <w:tcBorders>
              <w:top w:val="single" w:sz="8" w:space="0" w:color="auto"/>
              <w:left w:val="nil"/>
              <w:bottom w:val="single" w:sz="8" w:space="0" w:color="auto"/>
              <w:right w:val="single" w:sz="8" w:space="0" w:color="auto"/>
            </w:tcBorders>
            <w:shd w:val="clear" w:color="auto" w:fill="BFBFBF" w:themeFill="background1" w:themeFillShade="BF"/>
            <w:vAlign w:val="center"/>
          </w:tcPr>
          <w:p w14:paraId="7431451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color w:val="000000"/>
                <w:sz w:val="20"/>
                <w:szCs w:val="20"/>
                <w:lang w:val="el-GR" w:eastAsia="el-GR"/>
              </w:rPr>
              <w:t>Τιμή μονάδας (€), χωρίς Φ.Π.Α.</w:t>
            </w:r>
          </w:p>
        </w:tc>
        <w:tc>
          <w:tcPr>
            <w:tcW w:w="1449" w:type="dxa"/>
            <w:tcBorders>
              <w:top w:val="single" w:sz="8" w:space="0" w:color="auto"/>
              <w:left w:val="nil"/>
              <w:bottom w:val="single" w:sz="8" w:space="0" w:color="auto"/>
              <w:right w:val="single" w:sz="8" w:space="0" w:color="auto"/>
            </w:tcBorders>
            <w:shd w:val="clear" w:color="auto" w:fill="BFBFBF" w:themeFill="background1" w:themeFillShade="BF"/>
            <w:vAlign w:val="center"/>
          </w:tcPr>
          <w:p w14:paraId="21349A4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color w:val="000000"/>
                <w:sz w:val="20"/>
                <w:szCs w:val="20"/>
                <w:lang w:val="el-GR" w:eastAsia="el-GR"/>
              </w:rPr>
              <w:t>Συνολική αξία (€), χωρίς Φ.Π.Α.</w:t>
            </w:r>
          </w:p>
        </w:tc>
      </w:tr>
      <w:tr w:rsidR="000B6F82" w:rsidRPr="00FA18EF" w14:paraId="56080590"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53E7FC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bookmarkStart w:id="1" w:name="_Hlk171337508"/>
            <w:r w:rsidRPr="00FA18EF">
              <w:rPr>
                <w:rFonts w:ascii="Times New Roman" w:hAnsi="Times New Roman" w:cs="Times New Roman"/>
                <w:b/>
                <w:bCs/>
                <w:sz w:val="20"/>
                <w:szCs w:val="20"/>
              </w:rPr>
              <w:t>1</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B846C3"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BROTHER</w:t>
            </w:r>
          </w:p>
        </w:tc>
        <w:tc>
          <w:tcPr>
            <w:tcW w:w="2693" w:type="dxa"/>
            <w:tcBorders>
              <w:top w:val="single" w:sz="4" w:space="0" w:color="auto"/>
              <w:left w:val="nil"/>
              <w:bottom w:val="single" w:sz="4" w:space="0" w:color="auto"/>
              <w:right w:val="single" w:sz="4" w:space="0" w:color="auto"/>
            </w:tcBorders>
            <w:shd w:val="clear" w:color="auto" w:fill="auto"/>
            <w:vAlign w:val="center"/>
          </w:tcPr>
          <w:p w14:paraId="5D7F8865"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MFC-L6950DW</w:t>
            </w:r>
          </w:p>
        </w:tc>
        <w:tc>
          <w:tcPr>
            <w:tcW w:w="3468" w:type="dxa"/>
            <w:tcBorders>
              <w:top w:val="single" w:sz="4" w:space="0" w:color="auto"/>
              <w:left w:val="nil"/>
              <w:bottom w:val="single" w:sz="4" w:space="0" w:color="auto"/>
              <w:right w:val="single" w:sz="4" w:space="0" w:color="auto"/>
            </w:tcBorders>
            <w:shd w:val="clear" w:color="auto" w:fill="auto"/>
            <w:vAlign w:val="center"/>
          </w:tcPr>
          <w:p w14:paraId="00A07791"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Brother TN-3520 Black</w:t>
            </w:r>
          </w:p>
        </w:tc>
        <w:tc>
          <w:tcPr>
            <w:tcW w:w="1461" w:type="dxa"/>
            <w:tcBorders>
              <w:top w:val="single" w:sz="4" w:space="0" w:color="auto"/>
              <w:left w:val="nil"/>
              <w:bottom w:val="single" w:sz="4" w:space="0" w:color="auto"/>
              <w:right w:val="single" w:sz="4" w:space="0" w:color="auto"/>
            </w:tcBorders>
            <w:shd w:val="clear" w:color="auto" w:fill="auto"/>
            <w:vAlign w:val="center"/>
          </w:tcPr>
          <w:p w14:paraId="2717A63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5150F3E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9A9114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2260FF6F"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CCA576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lastRenderedPageBreak/>
              <w:t>2</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4988E2F0"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CANON</w:t>
            </w:r>
          </w:p>
        </w:tc>
        <w:tc>
          <w:tcPr>
            <w:tcW w:w="2693" w:type="dxa"/>
            <w:tcBorders>
              <w:top w:val="nil"/>
              <w:left w:val="nil"/>
              <w:bottom w:val="single" w:sz="4" w:space="0" w:color="auto"/>
              <w:right w:val="single" w:sz="4" w:space="0" w:color="auto"/>
            </w:tcBorders>
            <w:shd w:val="clear" w:color="auto" w:fill="auto"/>
            <w:vAlign w:val="center"/>
          </w:tcPr>
          <w:p w14:paraId="2376F212"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LBP 3000</w:t>
            </w:r>
          </w:p>
        </w:tc>
        <w:tc>
          <w:tcPr>
            <w:tcW w:w="3468" w:type="dxa"/>
            <w:tcBorders>
              <w:top w:val="nil"/>
              <w:left w:val="nil"/>
              <w:bottom w:val="single" w:sz="4" w:space="0" w:color="auto"/>
              <w:right w:val="single" w:sz="4" w:space="0" w:color="auto"/>
            </w:tcBorders>
            <w:shd w:val="clear" w:color="auto" w:fill="auto"/>
            <w:vAlign w:val="center"/>
          </w:tcPr>
          <w:p w14:paraId="2531710F"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 xml:space="preserve">Canon 7616A005/703 Black </w:t>
            </w:r>
          </w:p>
        </w:tc>
        <w:tc>
          <w:tcPr>
            <w:tcW w:w="1461" w:type="dxa"/>
            <w:tcBorders>
              <w:top w:val="nil"/>
              <w:left w:val="nil"/>
              <w:bottom w:val="single" w:sz="4" w:space="0" w:color="auto"/>
              <w:right w:val="single" w:sz="4" w:space="0" w:color="auto"/>
            </w:tcBorders>
            <w:shd w:val="clear" w:color="auto" w:fill="auto"/>
            <w:vAlign w:val="center"/>
          </w:tcPr>
          <w:p w14:paraId="74CB221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5</w:t>
            </w:r>
          </w:p>
        </w:tc>
        <w:tc>
          <w:tcPr>
            <w:tcW w:w="1537" w:type="dxa"/>
            <w:gridSpan w:val="2"/>
            <w:tcBorders>
              <w:top w:val="single" w:sz="8" w:space="0" w:color="auto"/>
              <w:left w:val="nil"/>
              <w:bottom w:val="single" w:sz="8" w:space="0" w:color="auto"/>
              <w:right w:val="single" w:sz="8" w:space="0" w:color="auto"/>
            </w:tcBorders>
            <w:vAlign w:val="center"/>
          </w:tcPr>
          <w:p w14:paraId="2FE7BDC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869153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54FE093B"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E340E3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3</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2E12BD29"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CANON</w:t>
            </w:r>
          </w:p>
        </w:tc>
        <w:tc>
          <w:tcPr>
            <w:tcW w:w="2693" w:type="dxa"/>
            <w:tcBorders>
              <w:top w:val="nil"/>
              <w:left w:val="nil"/>
              <w:bottom w:val="single" w:sz="4" w:space="0" w:color="auto"/>
              <w:right w:val="single" w:sz="4" w:space="0" w:color="auto"/>
            </w:tcBorders>
            <w:shd w:val="clear" w:color="auto" w:fill="auto"/>
            <w:vAlign w:val="center"/>
          </w:tcPr>
          <w:p w14:paraId="1FEF8B90"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IMAGE RUNNER 2520</w:t>
            </w:r>
          </w:p>
        </w:tc>
        <w:tc>
          <w:tcPr>
            <w:tcW w:w="3468" w:type="dxa"/>
            <w:tcBorders>
              <w:top w:val="nil"/>
              <w:left w:val="nil"/>
              <w:bottom w:val="single" w:sz="4" w:space="0" w:color="auto"/>
              <w:right w:val="single" w:sz="4" w:space="0" w:color="auto"/>
            </w:tcBorders>
            <w:shd w:val="clear" w:color="auto" w:fill="auto"/>
            <w:vAlign w:val="center"/>
          </w:tcPr>
          <w:p w14:paraId="43C9D998"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Canon C-EXV33 Black (2785B002)</w:t>
            </w:r>
          </w:p>
        </w:tc>
        <w:tc>
          <w:tcPr>
            <w:tcW w:w="1461" w:type="dxa"/>
            <w:tcBorders>
              <w:top w:val="nil"/>
              <w:left w:val="nil"/>
              <w:bottom w:val="single" w:sz="4" w:space="0" w:color="auto"/>
              <w:right w:val="single" w:sz="4" w:space="0" w:color="auto"/>
            </w:tcBorders>
            <w:shd w:val="clear" w:color="auto" w:fill="auto"/>
            <w:vAlign w:val="center"/>
          </w:tcPr>
          <w:p w14:paraId="31AD849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n-US" w:eastAsia="el-GR"/>
              </w:rPr>
            </w:pPr>
            <w:r w:rsidRPr="00FA18EF">
              <w:rPr>
                <w:rFonts w:ascii="Times New Roman" w:hAnsi="Times New Roman" w:cs="Times New Roman"/>
                <w:color w:val="000000"/>
                <w:sz w:val="20"/>
                <w:szCs w:val="20"/>
              </w:rPr>
              <w:t>3</w:t>
            </w:r>
          </w:p>
        </w:tc>
        <w:tc>
          <w:tcPr>
            <w:tcW w:w="1537" w:type="dxa"/>
            <w:gridSpan w:val="2"/>
            <w:tcBorders>
              <w:top w:val="single" w:sz="8" w:space="0" w:color="auto"/>
              <w:left w:val="nil"/>
              <w:bottom w:val="single" w:sz="8" w:space="0" w:color="auto"/>
              <w:right w:val="single" w:sz="8" w:space="0" w:color="auto"/>
            </w:tcBorders>
            <w:vAlign w:val="center"/>
          </w:tcPr>
          <w:p w14:paraId="68C4960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8BC907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26453012"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0B4EF8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4</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2855F8BE"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EPSON</w:t>
            </w:r>
          </w:p>
        </w:tc>
        <w:tc>
          <w:tcPr>
            <w:tcW w:w="2693" w:type="dxa"/>
            <w:tcBorders>
              <w:top w:val="nil"/>
              <w:left w:val="nil"/>
              <w:bottom w:val="single" w:sz="4" w:space="0" w:color="auto"/>
              <w:right w:val="single" w:sz="4" w:space="0" w:color="auto"/>
            </w:tcBorders>
            <w:shd w:val="clear" w:color="auto" w:fill="auto"/>
            <w:vAlign w:val="center"/>
          </w:tcPr>
          <w:p w14:paraId="05345DAE"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L5190</w:t>
            </w:r>
          </w:p>
        </w:tc>
        <w:tc>
          <w:tcPr>
            <w:tcW w:w="3468" w:type="dxa"/>
            <w:tcBorders>
              <w:top w:val="nil"/>
              <w:left w:val="nil"/>
              <w:bottom w:val="single" w:sz="4" w:space="0" w:color="auto"/>
              <w:right w:val="single" w:sz="4" w:space="0" w:color="auto"/>
            </w:tcBorders>
            <w:shd w:val="clear" w:color="auto" w:fill="auto"/>
            <w:vAlign w:val="center"/>
          </w:tcPr>
          <w:p w14:paraId="44FA88B8"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Epson 103 Black (C13T00S14</w:t>
            </w:r>
            <w:proofErr w:type="gramStart"/>
            <w:r w:rsidRPr="00FA18EF">
              <w:rPr>
                <w:rFonts w:ascii="Times New Roman" w:hAnsi="Times New Roman" w:cs="Times New Roman"/>
                <w:color w:val="000000"/>
                <w:sz w:val="20"/>
                <w:szCs w:val="20"/>
              </w:rPr>
              <w:t>A )</w:t>
            </w:r>
            <w:proofErr w:type="gramEnd"/>
          </w:p>
        </w:tc>
        <w:tc>
          <w:tcPr>
            <w:tcW w:w="1461" w:type="dxa"/>
            <w:tcBorders>
              <w:top w:val="nil"/>
              <w:left w:val="nil"/>
              <w:bottom w:val="single" w:sz="4" w:space="0" w:color="auto"/>
              <w:right w:val="single" w:sz="4" w:space="0" w:color="auto"/>
            </w:tcBorders>
            <w:shd w:val="clear" w:color="auto" w:fill="auto"/>
            <w:vAlign w:val="center"/>
          </w:tcPr>
          <w:p w14:paraId="5A5BD0A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3</w:t>
            </w:r>
          </w:p>
        </w:tc>
        <w:tc>
          <w:tcPr>
            <w:tcW w:w="1537" w:type="dxa"/>
            <w:gridSpan w:val="2"/>
            <w:tcBorders>
              <w:top w:val="single" w:sz="8" w:space="0" w:color="auto"/>
              <w:left w:val="nil"/>
              <w:bottom w:val="single" w:sz="8" w:space="0" w:color="auto"/>
              <w:right w:val="single" w:sz="8" w:space="0" w:color="auto"/>
            </w:tcBorders>
            <w:vAlign w:val="center"/>
          </w:tcPr>
          <w:p w14:paraId="0F5FD63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AAA672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272FF683"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751ECA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5</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2CF04212"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EPSON</w:t>
            </w:r>
          </w:p>
        </w:tc>
        <w:tc>
          <w:tcPr>
            <w:tcW w:w="2693" w:type="dxa"/>
            <w:tcBorders>
              <w:top w:val="nil"/>
              <w:left w:val="nil"/>
              <w:bottom w:val="single" w:sz="4" w:space="0" w:color="auto"/>
              <w:right w:val="single" w:sz="4" w:space="0" w:color="auto"/>
            </w:tcBorders>
            <w:shd w:val="clear" w:color="auto" w:fill="auto"/>
            <w:vAlign w:val="center"/>
          </w:tcPr>
          <w:p w14:paraId="182374FF"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L5190</w:t>
            </w:r>
          </w:p>
        </w:tc>
        <w:tc>
          <w:tcPr>
            <w:tcW w:w="3468" w:type="dxa"/>
            <w:tcBorders>
              <w:top w:val="nil"/>
              <w:left w:val="nil"/>
              <w:bottom w:val="single" w:sz="4" w:space="0" w:color="auto"/>
              <w:right w:val="single" w:sz="4" w:space="0" w:color="auto"/>
            </w:tcBorders>
            <w:shd w:val="clear" w:color="auto" w:fill="auto"/>
            <w:vAlign w:val="center"/>
          </w:tcPr>
          <w:p w14:paraId="234C26EA"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 xml:space="preserve">Epson 103 </w:t>
            </w:r>
            <w:proofErr w:type="spellStart"/>
            <w:r w:rsidRPr="00FA18EF">
              <w:rPr>
                <w:rFonts w:ascii="Times New Roman" w:hAnsi="Times New Roman" w:cs="Times New Roman"/>
                <w:color w:val="000000"/>
                <w:sz w:val="20"/>
                <w:szCs w:val="20"/>
              </w:rPr>
              <w:t>EcoTank</w:t>
            </w:r>
            <w:proofErr w:type="spellEnd"/>
            <w:r w:rsidRPr="00FA18EF">
              <w:rPr>
                <w:rFonts w:ascii="Times New Roman" w:hAnsi="Times New Roman" w:cs="Times New Roman"/>
                <w:color w:val="000000"/>
                <w:sz w:val="20"/>
                <w:szCs w:val="20"/>
              </w:rPr>
              <w:t xml:space="preserve"> Cyan (C13T00S24A)</w:t>
            </w:r>
          </w:p>
        </w:tc>
        <w:tc>
          <w:tcPr>
            <w:tcW w:w="1461" w:type="dxa"/>
            <w:tcBorders>
              <w:top w:val="nil"/>
              <w:left w:val="nil"/>
              <w:bottom w:val="single" w:sz="4" w:space="0" w:color="auto"/>
              <w:right w:val="single" w:sz="4" w:space="0" w:color="auto"/>
            </w:tcBorders>
            <w:shd w:val="clear" w:color="auto" w:fill="auto"/>
            <w:vAlign w:val="center"/>
          </w:tcPr>
          <w:p w14:paraId="3B7DB56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60A4F47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342DD4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68D020B0"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610D3E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6</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7E9D6C33"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EPSON</w:t>
            </w:r>
          </w:p>
        </w:tc>
        <w:tc>
          <w:tcPr>
            <w:tcW w:w="2693" w:type="dxa"/>
            <w:tcBorders>
              <w:top w:val="nil"/>
              <w:left w:val="nil"/>
              <w:bottom w:val="single" w:sz="4" w:space="0" w:color="auto"/>
              <w:right w:val="single" w:sz="4" w:space="0" w:color="auto"/>
            </w:tcBorders>
            <w:shd w:val="clear" w:color="auto" w:fill="auto"/>
            <w:vAlign w:val="center"/>
          </w:tcPr>
          <w:p w14:paraId="784CDE54"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L5190</w:t>
            </w:r>
          </w:p>
        </w:tc>
        <w:tc>
          <w:tcPr>
            <w:tcW w:w="3468" w:type="dxa"/>
            <w:tcBorders>
              <w:top w:val="nil"/>
              <w:left w:val="nil"/>
              <w:bottom w:val="single" w:sz="4" w:space="0" w:color="auto"/>
              <w:right w:val="single" w:sz="4" w:space="0" w:color="auto"/>
            </w:tcBorders>
            <w:shd w:val="clear" w:color="auto" w:fill="auto"/>
            <w:vAlign w:val="center"/>
          </w:tcPr>
          <w:p w14:paraId="37FA3BD2"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 xml:space="preserve">Epson 103 </w:t>
            </w:r>
            <w:proofErr w:type="spellStart"/>
            <w:r w:rsidRPr="00FA18EF">
              <w:rPr>
                <w:rFonts w:ascii="Times New Roman" w:hAnsi="Times New Roman" w:cs="Times New Roman"/>
                <w:color w:val="000000"/>
                <w:sz w:val="20"/>
                <w:szCs w:val="20"/>
              </w:rPr>
              <w:t>EcoTank</w:t>
            </w:r>
            <w:proofErr w:type="spellEnd"/>
            <w:r w:rsidRPr="00FA18EF">
              <w:rPr>
                <w:rFonts w:ascii="Times New Roman" w:hAnsi="Times New Roman" w:cs="Times New Roman"/>
                <w:color w:val="000000"/>
                <w:sz w:val="20"/>
                <w:szCs w:val="20"/>
              </w:rPr>
              <w:t xml:space="preserve"> Magenta (C13T00S34A)</w:t>
            </w:r>
          </w:p>
        </w:tc>
        <w:tc>
          <w:tcPr>
            <w:tcW w:w="1461" w:type="dxa"/>
            <w:tcBorders>
              <w:top w:val="nil"/>
              <w:left w:val="nil"/>
              <w:bottom w:val="single" w:sz="4" w:space="0" w:color="auto"/>
              <w:right w:val="single" w:sz="4" w:space="0" w:color="auto"/>
            </w:tcBorders>
            <w:shd w:val="clear" w:color="auto" w:fill="auto"/>
            <w:vAlign w:val="center"/>
          </w:tcPr>
          <w:p w14:paraId="15D5B22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421FFA8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FDAD2A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0A7B98AC"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382FFD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7</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239DB745"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EPSON</w:t>
            </w:r>
          </w:p>
        </w:tc>
        <w:tc>
          <w:tcPr>
            <w:tcW w:w="2693" w:type="dxa"/>
            <w:tcBorders>
              <w:top w:val="nil"/>
              <w:left w:val="nil"/>
              <w:bottom w:val="single" w:sz="4" w:space="0" w:color="auto"/>
              <w:right w:val="single" w:sz="4" w:space="0" w:color="auto"/>
            </w:tcBorders>
            <w:shd w:val="clear" w:color="auto" w:fill="auto"/>
            <w:vAlign w:val="center"/>
          </w:tcPr>
          <w:p w14:paraId="748C9593"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L5190</w:t>
            </w:r>
          </w:p>
        </w:tc>
        <w:tc>
          <w:tcPr>
            <w:tcW w:w="3468" w:type="dxa"/>
            <w:tcBorders>
              <w:top w:val="nil"/>
              <w:left w:val="nil"/>
              <w:bottom w:val="single" w:sz="4" w:space="0" w:color="auto"/>
              <w:right w:val="single" w:sz="4" w:space="0" w:color="auto"/>
            </w:tcBorders>
            <w:shd w:val="clear" w:color="auto" w:fill="auto"/>
            <w:vAlign w:val="center"/>
          </w:tcPr>
          <w:p w14:paraId="50531B7E"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 xml:space="preserve">Epson 103 </w:t>
            </w:r>
            <w:proofErr w:type="spellStart"/>
            <w:r w:rsidRPr="00FA18EF">
              <w:rPr>
                <w:rFonts w:ascii="Times New Roman" w:hAnsi="Times New Roman" w:cs="Times New Roman"/>
                <w:color w:val="000000"/>
                <w:sz w:val="20"/>
                <w:szCs w:val="20"/>
              </w:rPr>
              <w:t>EcoTank</w:t>
            </w:r>
            <w:proofErr w:type="spellEnd"/>
            <w:r w:rsidRPr="00FA18EF">
              <w:rPr>
                <w:rFonts w:ascii="Times New Roman" w:hAnsi="Times New Roman" w:cs="Times New Roman"/>
                <w:color w:val="000000"/>
                <w:sz w:val="20"/>
                <w:szCs w:val="20"/>
              </w:rPr>
              <w:t xml:space="preserve"> Yellow (C13T00S44A)</w:t>
            </w:r>
          </w:p>
        </w:tc>
        <w:tc>
          <w:tcPr>
            <w:tcW w:w="1461" w:type="dxa"/>
            <w:tcBorders>
              <w:top w:val="nil"/>
              <w:left w:val="nil"/>
              <w:bottom w:val="single" w:sz="4" w:space="0" w:color="auto"/>
              <w:right w:val="single" w:sz="4" w:space="0" w:color="auto"/>
            </w:tcBorders>
            <w:shd w:val="clear" w:color="auto" w:fill="auto"/>
            <w:vAlign w:val="center"/>
          </w:tcPr>
          <w:p w14:paraId="1F528A9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3C9C7AB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A1C4B2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6D3872C8"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29CA3E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8</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0E47945B"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6B132193"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P2035</w:t>
            </w:r>
          </w:p>
        </w:tc>
        <w:tc>
          <w:tcPr>
            <w:tcW w:w="3468" w:type="dxa"/>
            <w:tcBorders>
              <w:top w:val="nil"/>
              <w:left w:val="nil"/>
              <w:bottom w:val="single" w:sz="4" w:space="0" w:color="auto"/>
              <w:right w:val="single" w:sz="4" w:space="0" w:color="auto"/>
            </w:tcBorders>
            <w:shd w:val="clear" w:color="auto" w:fill="auto"/>
            <w:vAlign w:val="center"/>
          </w:tcPr>
          <w:p w14:paraId="57FBFF49"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05A (CE505A) Black</w:t>
            </w:r>
          </w:p>
        </w:tc>
        <w:tc>
          <w:tcPr>
            <w:tcW w:w="1461" w:type="dxa"/>
            <w:tcBorders>
              <w:top w:val="nil"/>
              <w:left w:val="nil"/>
              <w:bottom w:val="single" w:sz="4" w:space="0" w:color="auto"/>
              <w:right w:val="single" w:sz="4" w:space="0" w:color="auto"/>
            </w:tcBorders>
            <w:shd w:val="clear" w:color="auto" w:fill="auto"/>
            <w:vAlign w:val="center"/>
          </w:tcPr>
          <w:p w14:paraId="797D692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8</w:t>
            </w:r>
          </w:p>
        </w:tc>
        <w:tc>
          <w:tcPr>
            <w:tcW w:w="1537" w:type="dxa"/>
            <w:gridSpan w:val="2"/>
            <w:tcBorders>
              <w:top w:val="single" w:sz="8" w:space="0" w:color="auto"/>
              <w:left w:val="nil"/>
              <w:bottom w:val="single" w:sz="8" w:space="0" w:color="auto"/>
              <w:right w:val="single" w:sz="8" w:space="0" w:color="auto"/>
            </w:tcBorders>
            <w:vAlign w:val="center"/>
          </w:tcPr>
          <w:p w14:paraId="5B383B5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7492C6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2B3324EF"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99851E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9</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538BC0E5"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3373FC31"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CP1515n</w:t>
            </w:r>
          </w:p>
        </w:tc>
        <w:tc>
          <w:tcPr>
            <w:tcW w:w="3468" w:type="dxa"/>
            <w:tcBorders>
              <w:top w:val="nil"/>
              <w:left w:val="nil"/>
              <w:bottom w:val="single" w:sz="4" w:space="0" w:color="auto"/>
              <w:right w:val="single" w:sz="4" w:space="0" w:color="auto"/>
            </w:tcBorders>
            <w:shd w:val="clear" w:color="auto" w:fill="auto"/>
            <w:vAlign w:val="center"/>
          </w:tcPr>
          <w:p w14:paraId="039EA5F7"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125A (CB540A) Black</w:t>
            </w:r>
          </w:p>
        </w:tc>
        <w:tc>
          <w:tcPr>
            <w:tcW w:w="1461" w:type="dxa"/>
            <w:tcBorders>
              <w:top w:val="nil"/>
              <w:left w:val="nil"/>
              <w:bottom w:val="single" w:sz="4" w:space="0" w:color="auto"/>
              <w:right w:val="single" w:sz="4" w:space="0" w:color="auto"/>
            </w:tcBorders>
            <w:shd w:val="clear" w:color="auto" w:fill="auto"/>
            <w:vAlign w:val="center"/>
          </w:tcPr>
          <w:p w14:paraId="7851B71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71EAD13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8680FC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578F6A6B"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41CA92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10</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3A92568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1B0F0BB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CP1515n</w:t>
            </w:r>
          </w:p>
        </w:tc>
        <w:tc>
          <w:tcPr>
            <w:tcW w:w="3468" w:type="dxa"/>
            <w:tcBorders>
              <w:top w:val="nil"/>
              <w:left w:val="nil"/>
              <w:bottom w:val="single" w:sz="4" w:space="0" w:color="auto"/>
              <w:right w:val="single" w:sz="4" w:space="0" w:color="auto"/>
            </w:tcBorders>
            <w:shd w:val="clear" w:color="auto" w:fill="auto"/>
            <w:vAlign w:val="center"/>
          </w:tcPr>
          <w:p w14:paraId="2B41DABA"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125A (CB540A) Magenta</w:t>
            </w:r>
          </w:p>
        </w:tc>
        <w:tc>
          <w:tcPr>
            <w:tcW w:w="1461" w:type="dxa"/>
            <w:tcBorders>
              <w:top w:val="nil"/>
              <w:left w:val="nil"/>
              <w:bottom w:val="single" w:sz="4" w:space="0" w:color="auto"/>
              <w:right w:val="single" w:sz="4" w:space="0" w:color="auto"/>
            </w:tcBorders>
            <w:shd w:val="clear" w:color="auto" w:fill="auto"/>
            <w:vAlign w:val="center"/>
          </w:tcPr>
          <w:p w14:paraId="1870EA9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3EE44E3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79A5A8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60E03EDE"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3F27D5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11</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78C0213D"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7DC813C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CP1515n</w:t>
            </w:r>
          </w:p>
        </w:tc>
        <w:tc>
          <w:tcPr>
            <w:tcW w:w="3468" w:type="dxa"/>
            <w:tcBorders>
              <w:top w:val="nil"/>
              <w:left w:val="nil"/>
              <w:bottom w:val="single" w:sz="4" w:space="0" w:color="auto"/>
              <w:right w:val="single" w:sz="4" w:space="0" w:color="auto"/>
            </w:tcBorders>
            <w:shd w:val="clear" w:color="auto" w:fill="auto"/>
            <w:vAlign w:val="center"/>
          </w:tcPr>
          <w:p w14:paraId="7FAC7603"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125A (CB541A) Cyan</w:t>
            </w:r>
          </w:p>
        </w:tc>
        <w:tc>
          <w:tcPr>
            <w:tcW w:w="1461" w:type="dxa"/>
            <w:tcBorders>
              <w:top w:val="nil"/>
              <w:left w:val="nil"/>
              <w:bottom w:val="single" w:sz="4" w:space="0" w:color="auto"/>
              <w:right w:val="single" w:sz="4" w:space="0" w:color="auto"/>
            </w:tcBorders>
            <w:shd w:val="clear" w:color="auto" w:fill="auto"/>
            <w:vAlign w:val="center"/>
          </w:tcPr>
          <w:p w14:paraId="1638498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0868897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D6D9B0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33E8C434"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5D8ABC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12</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3441F48A"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614F1B69"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CP1515n</w:t>
            </w:r>
          </w:p>
        </w:tc>
        <w:tc>
          <w:tcPr>
            <w:tcW w:w="3468" w:type="dxa"/>
            <w:tcBorders>
              <w:top w:val="nil"/>
              <w:left w:val="nil"/>
              <w:bottom w:val="single" w:sz="4" w:space="0" w:color="auto"/>
              <w:right w:val="single" w:sz="4" w:space="0" w:color="auto"/>
            </w:tcBorders>
            <w:shd w:val="clear" w:color="auto" w:fill="auto"/>
            <w:vAlign w:val="center"/>
          </w:tcPr>
          <w:p w14:paraId="32DB7DB6"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125A (CB542A) Yellow</w:t>
            </w:r>
          </w:p>
        </w:tc>
        <w:tc>
          <w:tcPr>
            <w:tcW w:w="1461" w:type="dxa"/>
            <w:tcBorders>
              <w:top w:val="nil"/>
              <w:left w:val="nil"/>
              <w:bottom w:val="single" w:sz="4" w:space="0" w:color="auto"/>
              <w:right w:val="single" w:sz="4" w:space="0" w:color="auto"/>
            </w:tcBorders>
            <w:shd w:val="clear" w:color="auto" w:fill="auto"/>
            <w:vAlign w:val="center"/>
          </w:tcPr>
          <w:p w14:paraId="29727E8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286D62A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76E777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40AF96A9"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3BBC16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13</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54F857D3"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564E22B3"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1020</w:t>
            </w:r>
          </w:p>
        </w:tc>
        <w:tc>
          <w:tcPr>
            <w:tcW w:w="3468" w:type="dxa"/>
            <w:tcBorders>
              <w:top w:val="nil"/>
              <w:left w:val="nil"/>
              <w:bottom w:val="single" w:sz="4" w:space="0" w:color="auto"/>
              <w:right w:val="single" w:sz="4" w:space="0" w:color="auto"/>
            </w:tcBorders>
            <w:shd w:val="clear" w:color="auto" w:fill="auto"/>
            <w:vAlign w:val="center"/>
          </w:tcPr>
          <w:p w14:paraId="0E962032"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12A (Q2612A) Black</w:t>
            </w:r>
          </w:p>
        </w:tc>
        <w:tc>
          <w:tcPr>
            <w:tcW w:w="1461" w:type="dxa"/>
            <w:tcBorders>
              <w:top w:val="nil"/>
              <w:left w:val="nil"/>
              <w:bottom w:val="single" w:sz="4" w:space="0" w:color="auto"/>
              <w:right w:val="single" w:sz="4" w:space="0" w:color="auto"/>
            </w:tcBorders>
            <w:shd w:val="clear" w:color="auto" w:fill="auto"/>
            <w:vAlign w:val="center"/>
          </w:tcPr>
          <w:p w14:paraId="305DD89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27</w:t>
            </w:r>
          </w:p>
        </w:tc>
        <w:tc>
          <w:tcPr>
            <w:tcW w:w="1537" w:type="dxa"/>
            <w:gridSpan w:val="2"/>
            <w:tcBorders>
              <w:top w:val="single" w:sz="8" w:space="0" w:color="auto"/>
              <w:left w:val="nil"/>
              <w:bottom w:val="single" w:sz="8" w:space="0" w:color="auto"/>
              <w:right w:val="single" w:sz="8" w:space="0" w:color="auto"/>
            </w:tcBorders>
            <w:vAlign w:val="center"/>
          </w:tcPr>
          <w:p w14:paraId="1B4BA63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034B27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7F92D57F"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B33AEE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14</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78C9C821"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700F8FA0"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PRO 200 M251N</w:t>
            </w:r>
          </w:p>
        </w:tc>
        <w:tc>
          <w:tcPr>
            <w:tcW w:w="3468" w:type="dxa"/>
            <w:tcBorders>
              <w:top w:val="nil"/>
              <w:left w:val="nil"/>
              <w:bottom w:val="single" w:sz="4" w:space="0" w:color="auto"/>
              <w:right w:val="single" w:sz="4" w:space="0" w:color="auto"/>
            </w:tcBorders>
            <w:shd w:val="clear" w:color="auto" w:fill="auto"/>
            <w:vAlign w:val="center"/>
          </w:tcPr>
          <w:p w14:paraId="2005CDDC"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HP 131A (CF 210A) Black</w:t>
            </w:r>
          </w:p>
        </w:tc>
        <w:tc>
          <w:tcPr>
            <w:tcW w:w="1461" w:type="dxa"/>
            <w:tcBorders>
              <w:top w:val="nil"/>
              <w:left w:val="nil"/>
              <w:bottom w:val="single" w:sz="4" w:space="0" w:color="auto"/>
              <w:right w:val="single" w:sz="4" w:space="0" w:color="auto"/>
            </w:tcBorders>
            <w:shd w:val="clear" w:color="auto" w:fill="auto"/>
            <w:vAlign w:val="center"/>
          </w:tcPr>
          <w:p w14:paraId="19B7379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24DC0D9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90352F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29AB7EBA"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F156E6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lastRenderedPageBreak/>
              <w:t>15</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343A778F"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42097D9E"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PRO 200 M251N</w:t>
            </w:r>
          </w:p>
        </w:tc>
        <w:tc>
          <w:tcPr>
            <w:tcW w:w="3468" w:type="dxa"/>
            <w:tcBorders>
              <w:top w:val="nil"/>
              <w:left w:val="nil"/>
              <w:bottom w:val="single" w:sz="4" w:space="0" w:color="auto"/>
              <w:right w:val="single" w:sz="4" w:space="0" w:color="auto"/>
            </w:tcBorders>
            <w:shd w:val="clear" w:color="auto" w:fill="auto"/>
            <w:vAlign w:val="center"/>
          </w:tcPr>
          <w:p w14:paraId="0124F9FB"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HP 131A (CF 211A) Cyan</w:t>
            </w:r>
          </w:p>
        </w:tc>
        <w:tc>
          <w:tcPr>
            <w:tcW w:w="1461" w:type="dxa"/>
            <w:tcBorders>
              <w:top w:val="nil"/>
              <w:left w:val="nil"/>
              <w:bottom w:val="single" w:sz="4" w:space="0" w:color="auto"/>
              <w:right w:val="single" w:sz="4" w:space="0" w:color="auto"/>
            </w:tcBorders>
            <w:shd w:val="clear" w:color="auto" w:fill="auto"/>
            <w:vAlign w:val="center"/>
          </w:tcPr>
          <w:p w14:paraId="0296D50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6F76FB8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29D5AA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73F49D8D"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329790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16</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59155BCF"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236FF29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PRO 200 M251N</w:t>
            </w:r>
          </w:p>
        </w:tc>
        <w:tc>
          <w:tcPr>
            <w:tcW w:w="3468" w:type="dxa"/>
            <w:tcBorders>
              <w:top w:val="nil"/>
              <w:left w:val="nil"/>
              <w:bottom w:val="single" w:sz="4" w:space="0" w:color="auto"/>
              <w:right w:val="single" w:sz="4" w:space="0" w:color="auto"/>
            </w:tcBorders>
            <w:shd w:val="clear" w:color="auto" w:fill="auto"/>
            <w:vAlign w:val="center"/>
          </w:tcPr>
          <w:p w14:paraId="18BB1F6B"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 xml:space="preserve">HP 131A (CF 212A) Yellow </w:t>
            </w:r>
          </w:p>
        </w:tc>
        <w:tc>
          <w:tcPr>
            <w:tcW w:w="1461" w:type="dxa"/>
            <w:tcBorders>
              <w:top w:val="nil"/>
              <w:left w:val="nil"/>
              <w:bottom w:val="single" w:sz="4" w:space="0" w:color="auto"/>
              <w:right w:val="single" w:sz="4" w:space="0" w:color="auto"/>
            </w:tcBorders>
            <w:shd w:val="clear" w:color="auto" w:fill="auto"/>
            <w:vAlign w:val="center"/>
          </w:tcPr>
          <w:p w14:paraId="5DB1100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6CC1CE2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20EFC5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7D672C79"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A4D30A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17</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4E4FFEAF"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6DEA6A1F"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PRO 200 M251N</w:t>
            </w:r>
          </w:p>
        </w:tc>
        <w:tc>
          <w:tcPr>
            <w:tcW w:w="3468" w:type="dxa"/>
            <w:tcBorders>
              <w:top w:val="nil"/>
              <w:left w:val="nil"/>
              <w:bottom w:val="single" w:sz="4" w:space="0" w:color="auto"/>
              <w:right w:val="single" w:sz="4" w:space="0" w:color="auto"/>
            </w:tcBorders>
            <w:shd w:val="clear" w:color="auto" w:fill="auto"/>
            <w:vAlign w:val="center"/>
          </w:tcPr>
          <w:p w14:paraId="54F60C57"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HP 131A (CF 213A) Magenta</w:t>
            </w:r>
          </w:p>
        </w:tc>
        <w:tc>
          <w:tcPr>
            <w:tcW w:w="1461" w:type="dxa"/>
            <w:tcBorders>
              <w:top w:val="nil"/>
              <w:left w:val="nil"/>
              <w:bottom w:val="single" w:sz="4" w:space="0" w:color="auto"/>
              <w:right w:val="single" w:sz="4" w:space="0" w:color="auto"/>
            </w:tcBorders>
            <w:shd w:val="clear" w:color="auto" w:fill="auto"/>
            <w:vAlign w:val="center"/>
          </w:tcPr>
          <w:p w14:paraId="7E4440C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1B7687C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D42F96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4EB2D95C"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A221D6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18</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09CF1DF0"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69BC3D1A"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Pro MFP 4102dw</w:t>
            </w:r>
          </w:p>
        </w:tc>
        <w:tc>
          <w:tcPr>
            <w:tcW w:w="3468" w:type="dxa"/>
            <w:tcBorders>
              <w:top w:val="nil"/>
              <w:left w:val="nil"/>
              <w:bottom w:val="single" w:sz="4" w:space="0" w:color="auto"/>
              <w:right w:val="single" w:sz="4" w:space="0" w:color="auto"/>
            </w:tcBorders>
            <w:shd w:val="clear" w:color="auto" w:fill="auto"/>
            <w:vAlign w:val="center"/>
          </w:tcPr>
          <w:p w14:paraId="75810222"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149A (W1490A) Black</w:t>
            </w:r>
          </w:p>
        </w:tc>
        <w:tc>
          <w:tcPr>
            <w:tcW w:w="1461" w:type="dxa"/>
            <w:tcBorders>
              <w:top w:val="nil"/>
              <w:left w:val="nil"/>
              <w:bottom w:val="single" w:sz="4" w:space="0" w:color="auto"/>
              <w:right w:val="single" w:sz="4" w:space="0" w:color="auto"/>
            </w:tcBorders>
            <w:shd w:val="clear" w:color="auto" w:fill="auto"/>
            <w:vAlign w:val="center"/>
          </w:tcPr>
          <w:p w14:paraId="713BBD9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1BE4878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930C2E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440C2085"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E49816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19</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24F6243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11D8E725"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1200</w:t>
            </w:r>
          </w:p>
        </w:tc>
        <w:tc>
          <w:tcPr>
            <w:tcW w:w="3468" w:type="dxa"/>
            <w:tcBorders>
              <w:top w:val="nil"/>
              <w:left w:val="nil"/>
              <w:bottom w:val="single" w:sz="4" w:space="0" w:color="auto"/>
              <w:right w:val="single" w:sz="4" w:space="0" w:color="auto"/>
            </w:tcBorders>
            <w:shd w:val="clear" w:color="auto" w:fill="auto"/>
            <w:vAlign w:val="center"/>
          </w:tcPr>
          <w:p w14:paraId="492825A5"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15</w:t>
            </w:r>
            <w:proofErr w:type="gramStart"/>
            <w:r w:rsidRPr="00FA18EF">
              <w:rPr>
                <w:rFonts w:ascii="Times New Roman" w:hAnsi="Times New Roman" w:cs="Times New Roman"/>
                <w:color w:val="000000"/>
                <w:sz w:val="20"/>
                <w:szCs w:val="20"/>
              </w:rPr>
              <w:t>A  (</w:t>
            </w:r>
            <w:proofErr w:type="gramEnd"/>
            <w:r w:rsidRPr="00FA18EF">
              <w:rPr>
                <w:rFonts w:ascii="Times New Roman" w:hAnsi="Times New Roman" w:cs="Times New Roman"/>
                <w:color w:val="000000"/>
                <w:sz w:val="20"/>
                <w:szCs w:val="20"/>
              </w:rPr>
              <w:t>C7115A) Black</w:t>
            </w:r>
          </w:p>
        </w:tc>
        <w:tc>
          <w:tcPr>
            <w:tcW w:w="1461" w:type="dxa"/>
            <w:tcBorders>
              <w:top w:val="nil"/>
              <w:left w:val="nil"/>
              <w:bottom w:val="single" w:sz="4" w:space="0" w:color="auto"/>
              <w:right w:val="single" w:sz="4" w:space="0" w:color="auto"/>
            </w:tcBorders>
            <w:shd w:val="clear" w:color="auto" w:fill="auto"/>
            <w:vAlign w:val="center"/>
          </w:tcPr>
          <w:p w14:paraId="2439156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3</w:t>
            </w:r>
          </w:p>
        </w:tc>
        <w:tc>
          <w:tcPr>
            <w:tcW w:w="1537" w:type="dxa"/>
            <w:gridSpan w:val="2"/>
            <w:tcBorders>
              <w:top w:val="single" w:sz="8" w:space="0" w:color="auto"/>
              <w:left w:val="nil"/>
              <w:bottom w:val="single" w:sz="8" w:space="0" w:color="auto"/>
              <w:right w:val="single" w:sz="8" w:space="0" w:color="auto"/>
            </w:tcBorders>
            <w:vAlign w:val="center"/>
          </w:tcPr>
          <w:p w14:paraId="3CF7619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968C9A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7660A46D"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048720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20</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164C0723"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7DBA75D8"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Pro M102a</w:t>
            </w:r>
          </w:p>
        </w:tc>
        <w:tc>
          <w:tcPr>
            <w:tcW w:w="3468" w:type="dxa"/>
            <w:tcBorders>
              <w:top w:val="nil"/>
              <w:left w:val="nil"/>
              <w:bottom w:val="single" w:sz="4" w:space="0" w:color="auto"/>
              <w:right w:val="single" w:sz="4" w:space="0" w:color="auto"/>
            </w:tcBorders>
            <w:shd w:val="clear" w:color="auto" w:fill="auto"/>
            <w:vAlign w:val="center"/>
          </w:tcPr>
          <w:p w14:paraId="7547DF25"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17A (CF217</w:t>
            </w:r>
            <w:proofErr w:type="gramStart"/>
            <w:r w:rsidRPr="00FA18EF">
              <w:rPr>
                <w:rFonts w:ascii="Times New Roman" w:hAnsi="Times New Roman" w:cs="Times New Roman"/>
                <w:color w:val="000000"/>
                <w:sz w:val="20"/>
                <w:szCs w:val="20"/>
              </w:rPr>
              <w:t xml:space="preserve">A)   </w:t>
            </w:r>
            <w:proofErr w:type="gramEnd"/>
            <w:r w:rsidRPr="00FA18EF">
              <w:rPr>
                <w:rFonts w:ascii="Times New Roman" w:hAnsi="Times New Roman" w:cs="Times New Roman"/>
                <w:color w:val="000000"/>
                <w:sz w:val="20"/>
                <w:szCs w:val="20"/>
              </w:rPr>
              <w:t xml:space="preserve">Black </w:t>
            </w:r>
          </w:p>
        </w:tc>
        <w:tc>
          <w:tcPr>
            <w:tcW w:w="1461" w:type="dxa"/>
            <w:tcBorders>
              <w:top w:val="nil"/>
              <w:left w:val="nil"/>
              <w:bottom w:val="single" w:sz="4" w:space="0" w:color="auto"/>
              <w:right w:val="single" w:sz="4" w:space="0" w:color="auto"/>
            </w:tcBorders>
            <w:shd w:val="clear" w:color="auto" w:fill="auto"/>
            <w:vAlign w:val="center"/>
          </w:tcPr>
          <w:p w14:paraId="61487C0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34CC41C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B03A86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54F30CCC"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490D31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21</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72FF3654"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43D42309"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proofErr w:type="spellStart"/>
            <w:r w:rsidRPr="00FA18EF">
              <w:rPr>
                <w:rFonts w:ascii="Times New Roman" w:hAnsi="Times New Roman" w:cs="Times New Roman"/>
                <w:color w:val="000000"/>
                <w:sz w:val="20"/>
                <w:szCs w:val="20"/>
              </w:rPr>
              <w:t>OfficeJet</w:t>
            </w:r>
            <w:proofErr w:type="spellEnd"/>
            <w:r w:rsidRPr="00FA18EF">
              <w:rPr>
                <w:rFonts w:ascii="Times New Roman" w:hAnsi="Times New Roman" w:cs="Times New Roman"/>
                <w:color w:val="000000"/>
                <w:sz w:val="20"/>
                <w:szCs w:val="20"/>
              </w:rPr>
              <w:t xml:space="preserve"> 3830 MONO</w:t>
            </w:r>
          </w:p>
        </w:tc>
        <w:tc>
          <w:tcPr>
            <w:tcW w:w="3468" w:type="dxa"/>
            <w:tcBorders>
              <w:top w:val="nil"/>
              <w:left w:val="nil"/>
              <w:bottom w:val="single" w:sz="4" w:space="0" w:color="auto"/>
              <w:right w:val="single" w:sz="4" w:space="0" w:color="auto"/>
            </w:tcBorders>
            <w:shd w:val="clear" w:color="auto" w:fill="auto"/>
            <w:vAlign w:val="center"/>
          </w:tcPr>
          <w:p w14:paraId="3C50E71D"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 xml:space="preserve">HP </w:t>
            </w:r>
            <w:proofErr w:type="gramStart"/>
            <w:r w:rsidRPr="00FA18EF">
              <w:rPr>
                <w:rFonts w:ascii="Times New Roman" w:hAnsi="Times New Roman" w:cs="Times New Roman"/>
                <w:color w:val="000000"/>
                <w:sz w:val="20"/>
                <w:szCs w:val="20"/>
              </w:rPr>
              <w:t>302  (</w:t>
            </w:r>
            <w:proofErr w:type="gramEnd"/>
            <w:r w:rsidRPr="00FA18EF">
              <w:rPr>
                <w:rFonts w:ascii="Times New Roman" w:hAnsi="Times New Roman" w:cs="Times New Roman"/>
                <w:color w:val="000000"/>
                <w:sz w:val="20"/>
                <w:szCs w:val="20"/>
              </w:rPr>
              <w:t xml:space="preserve">F6U65AE) </w:t>
            </w:r>
            <w:proofErr w:type="spellStart"/>
            <w:r w:rsidRPr="00FA18EF">
              <w:rPr>
                <w:rFonts w:ascii="Times New Roman" w:hAnsi="Times New Roman" w:cs="Times New Roman"/>
                <w:color w:val="000000"/>
                <w:sz w:val="20"/>
                <w:szCs w:val="20"/>
              </w:rPr>
              <w:t>Color</w:t>
            </w:r>
            <w:proofErr w:type="spellEnd"/>
          </w:p>
        </w:tc>
        <w:tc>
          <w:tcPr>
            <w:tcW w:w="1461" w:type="dxa"/>
            <w:tcBorders>
              <w:top w:val="nil"/>
              <w:left w:val="nil"/>
              <w:bottom w:val="single" w:sz="4" w:space="0" w:color="auto"/>
              <w:right w:val="single" w:sz="4" w:space="0" w:color="auto"/>
            </w:tcBorders>
            <w:shd w:val="clear" w:color="auto" w:fill="auto"/>
            <w:vAlign w:val="center"/>
          </w:tcPr>
          <w:p w14:paraId="06BF0B0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6A167D3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BCF260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45DAE1AC"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B3ECCB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22</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03417EAD"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02A56AA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proofErr w:type="spellStart"/>
            <w:r w:rsidRPr="00FA18EF">
              <w:rPr>
                <w:rFonts w:ascii="Times New Roman" w:hAnsi="Times New Roman" w:cs="Times New Roman"/>
                <w:color w:val="000000"/>
                <w:sz w:val="20"/>
                <w:szCs w:val="20"/>
              </w:rPr>
              <w:t>OfficeJet</w:t>
            </w:r>
            <w:proofErr w:type="spellEnd"/>
            <w:r w:rsidRPr="00FA18EF">
              <w:rPr>
                <w:rFonts w:ascii="Times New Roman" w:hAnsi="Times New Roman" w:cs="Times New Roman"/>
                <w:color w:val="000000"/>
                <w:sz w:val="20"/>
                <w:szCs w:val="20"/>
              </w:rPr>
              <w:t xml:space="preserve"> 3830 MONO</w:t>
            </w:r>
          </w:p>
        </w:tc>
        <w:tc>
          <w:tcPr>
            <w:tcW w:w="3468" w:type="dxa"/>
            <w:tcBorders>
              <w:top w:val="nil"/>
              <w:left w:val="nil"/>
              <w:bottom w:val="single" w:sz="4" w:space="0" w:color="auto"/>
              <w:right w:val="single" w:sz="4" w:space="0" w:color="auto"/>
            </w:tcBorders>
            <w:shd w:val="clear" w:color="auto" w:fill="auto"/>
            <w:vAlign w:val="center"/>
          </w:tcPr>
          <w:p w14:paraId="1EFA0854"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 xml:space="preserve">HP </w:t>
            </w:r>
            <w:proofErr w:type="gramStart"/>
            <w:r w:rsidRPr="00FA18EF">
              <w:rPr>
                <w:rFonts w:ascii="Times New Roman" w:hAnsi="Times New Roman" w:cs="Times New Roman"/>
                <w:color w:val="000000"/>
                <w:sz w:val="20"/>
                <w:szCs w:val="20"/>
              </w:rPr>
              <w:t>302  (</w:t>
            </w:r>
            <w:proofErr w:type="gramEnd"/>
            <w:r w:rsidRPr="00FA18EF">
              <w:rPr>
                <w:rFonts w:ascii="Times New Roman" w:hAnsi="Times New Roman" w:cs="Times New Roman"/>
                <w:color w:val="000000"/>
                <w:sz w:val="20"/>
                <w:szCs w:val="20"/>
              </w:rPr>
              <w:t>F6U66AE) Black</w:t>
            </w:r>
          </w:p>
        </w:tc>
        <w:tc>
          <w:tcPr>
            <w:tcW w:w="1461" w:type="dxa"/>
            <w:tcBorders>
              <w:top w:val="nil"/>
              <w:left w:val="nil"/>
              <w:bottom w:val="single" w:sz="4" w:space="0" w:color="auto"/>
              <w:right w:val="single" w:sz="4" w:space="0" w:color="auto"/>
            </w:tcBorders>
            <w:shd w:val="clear" w:color="auto" w:fill="auto"/>
            <w:vAlign w:val="center"/>
          </w:tcPr>
          <w:p w14:paraId="791E3FB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187E894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96514C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47A5693A"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91052F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23</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024C5CAD"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468C0521"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Deskjet 5940</w:t>
            </w:r>
          </w:p>
        </w:tc>
        <w:tc>
          <w:tcPr>
            <w:tcW w:w="3468" w:type="dxa"/>
            <w:tcBorders>
              <w:top w:val="nil"/>
              <w:left w:val="nil"/>
              <w:bottom w:val="single" w:sz="4" w:space="0" w:color="auto"/>
              <w:right w:val="single" w:sz="4" w:space="0" w:color="auto"/>
            </w:tcBorders>
            <w:shd w:val="clear" w:color="auto" w:fill="auto"/>
            <w:vAlign w:val="center"/>
          </w:tcPr>
          <w:p w14:paraId="04ADAA3F"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337 (C9364EE) Black</w:t>
            </w:r>
          </w:p>
        </w:tc>
        <w:tc>
          <w:tcPr>
            <w:tcW w:w="1461" w:type="dxa"/>
            <w:tcBorders>
              <w:top w:val="nil"/>
              <w:left w:val="nil"/>
              <w:bottom w:val="single" w:sz="4" w:space="0" w:color="auto"/>
              <w:right w:val="single" w:sz="4" w:space="0" w:color="auto"/>
            </w:tcBorders>
            <w:shd w:val="clear" w:color="auto" w:fill="auto"/>
            <w:vAlign w:val="center"/>
          </w:tcPr>
          <w:p w14:paraId="1568E28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73C7B60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F9FFC7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3D99EE14"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FC2A38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24</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590904A7"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4A046FDB"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Deskjet 5940</w:t>
            </w:r>
          </w:p>
        </w:tc>
        <w:tc>
          <w:tcPr>
            <w:tcW w:w="3468" w:type="dxa"/>
            <w:tcBorders>
              <w:top w:val="nil"/>
              <w:left w:val="nil"/>
              <w:bottom w:val="single" w:sz="4" w:space="0" w:color="auto"/>
              <w:right w:val="single" w:sz="4" w:space="0" w:color="auto"/>
            </w:tcBorders>
            <w:shd w:val="clear" w:color="auto" w:fill="auto"/>
            <w:vAlign w:val="center"/>
          </w:tcPr>
          <w:p w14:paraId="274401B2"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 xml:space="preserve">HP 344 (C9363EE) </w:t>
            </w:r>
            <w:proofErr w:type="spellStart"/>
            <w:r w:rsidRPr="00FA18EF">
              <w:rPr>
                <w:rFonts w:ascii="Times New Roman" w:hAnsi="Times New Roman" w:cs="Times New Roman"/>
                <w:color w:val="000000"/>
                <w:sz w:val="20"/>
                <w:szCs w:val="20"/>
              </w:rPr>
              <w:t>Color</w:t>
            </w:r>
            <w:proofErr w:type="spellEnd"/>
          </w:p>
        </w:tc>
        <w:tc>
          <w:tcPr>
            <w:tcW w:w="1461" w:type="dxa"/>
            <w:tcBorders>
              <w:top w:val="nil"/>
              <w:left w:val="nil"/>
              <w:bottom w:val="single" w:sz="4" w:space="0" w:color="auto"/>
              <w:right w:val="single" w:sz="4" w:space="0" w:color="auto"/>
            </w:tcBorders>
            <w:shd w:val="clear" w:color="auto" w:fill="auto"/>
            <w:vAlign w:val="center"/>
          </w:tcPr>
          <w:p w14:paraId="7701DB0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1D3CCC2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070AC9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742BDF9E"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54F4B3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25</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5E051734"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045815C3"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proofErr w:type="spellStart"/>
            <w:r w:rsidRPr="00FA18EF">
              <w:rPr>
                <w:rFonts w:ascii="Times New Roman" w:hAnsi="Times New Roman" w:cs="Times New Roman"/>
                <w:color w:val="000000"/>
                <w:sz w:val="20"/>
                <w:szCs w:val="20"/>
              </w:rPr>
              <w:t>OfficeJet</w:t>
            </w:r>
            <w:proofErr w:type="spellEnd"/>
            <w:r w:rsidRPr="00FA18EF">
              <w:rPr>
                <w:rFonts w:ascii="Times New Roman" w:hAnsi="Times New Roman" w:cs="Times New Roman"/>
                <w:color w:val="000000"/>
                <w:sz w:val="20"/>
                <w:szCs w:val="20"/>
              </w:rPr>
              <w:t xml:space="preserve"> J5780</w:t>
            </w:r>
          </w:p>
        </w:tc>
        <w:tc>
          <w:tcPr>
            <w:tcW w:w="3468" w:type="dxa"/>
            <w:tcBorders>
              <w:top w:val="nil"/>
              <w:left w:val="nil"/>
              <w:bottom w:val="single" w:sz="4" w:space="0" w:color="auto"/>
              <w:right w:val="single" w:sz="4" w:space="0" w:color="auto"/>
            </w:tcBorders>
            <w:shd w:val="clear" w:color="auto" w:fill="auto"/>
            <w:vAlign w:val="center"/>
          </w:tcPr>
          <w:p w14:paraId="42479495"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350 Black (CB335EE)</w:t>
            </w:r>
          </w:p>
        </w:tc>
        <w:tc>
          <w:tcPr>
            <w:tcW w:w="1461" w:type="dxa"/>
            <w:tcBorders>
              <w:top w:val="nil"/>
              <w:left w:val="nil"/>
              <w:bottom w:val="single" w:sz="4" w:space="0" w:color="auto"/>
              <w:right w:val="single" w:sz="4" w:space="0" w:color="auto"/>
            </w:tcBorders>
            <w:shd w:val="clear" w:color="auto" w:fill="auto"/>
            <w:vAlign w:val="center"/>
          </w:tcPr>
          <w:p w14:paraId="4F1C018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00746DD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DA7A9D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3F58F5FC"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22EAA6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26</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634CB066"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1018179E"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proofErr w:type="spellStart"/>
            <w:r w:rsidRPr="00FA18EF">
              <w:rPr>
                <w:rFonts w:ascii="Times New Roman" w:hAnsi="Times New Roman" w:cs="Times New Roman"/>
                <w:color w:val="000000"/>
                <w:sz w:val="20"/>
                <w:szCs w:val="20"/>
              </w:rPr>
              <w:t>OfficeJet</w:t>
            </w:r>
            <w:proofErr w:type="spellEnd"/>
            <w:r w:rsidRPr="00FA18EF">
              <w:rPr>
                <w:rFonts w:ascii="Times New Roman" w:hAnsi="Times New Roman" w:cs="Times New Roman"/>
                <w:color w:val="000000"/>
                <w:sz w:val="20"/>
                <w:szCs w:val="20"/>
              </w:rPr>
              <w:t xml:space="preserve"> J5780</w:t>
            </w:r>
          </w:p>
        </w:tc>
        <w:tc>
          <w:tcPr>
            <w:tcW w:w="3468" w:type="dxa"/>
            <w:tcBorders>
              <w:top w:val="nil"/>
              <w:left w:val="nil"/>
              <w:bottom w:val="single" w:sz="4" w:space="0" w:color="auto"/>
              <w:right w:val="single" w:sz="4" w:space="0" w:color="auto"/>
            </w:tcBorders>
            <w:shd w:val="clear" w:color="auto" w:fill="auto"/>
            <w:vAlign w:val="center"/>
          </w:tcPr>
          <w:p w14:paraId="074EC4B8"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 xml:space="preserve">HP 351 </w:t>
            </w:r>
            <w:proofErr w:type="spellStart"/>
            <w:r w:rsidRPr="00FA18EF">
              <w:rPr>
                <w:rFonts w:ascii="Times New Roman" w:hAnsi="Times New Roman" w:cs="Times New Roman"/>
                <w:color w:val="000000"/>
                <w:sz w:val="20"/>
                <w:szCs w:val="20"/>
              </w:rPr>
              <w:t>Color</w:t>
            </w:r>
            <w:proofErr w:type="spellEnd"/>
            <w:r w:rsidRPr="00FA18EF">
              <w:rPr>
                <w:rFonts w:ascii="Times New Roman" w:hAnsi="Times New Roman" w:cs="Times New Roman"/>
                <w:color w:val="000000"/>
                <w:sz w:val="20"/>
                <w:szCs w:val="20"/>
              </w:rPr>
              <w:t xml:space="preserve"> (CB337EE)</w:t>
            </w:r>
          </w:p>
        </w:tc>
        <w:tc>
          <w:tcPr>
            <w:tcW w:w="1461" w:type="dxa"/>
            <w:tcBorders>
              <w:top w:val="nil"/>
              <w:left w:val="nil"/>
              <w:bottom w:val="single" w:sz="4" w:space="0" w:color="auto"/>
              <w:right w:val="single" w:sz="4" w:space="0" w:color="auto"/>
            </w:tcBorders>
            <w:shd w:val="clear" w:color="auto" w:fill="auto"/>
            <w:vAlign w:val="center"/>
          </w:tcPr>
          <w:p w14:paraId="73DD82C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13EF3ED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C4ADEF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31996888"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2E1A43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27</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3566438D"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2F3A4314"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P1005</w:t>
            </w:r>
          </w:p>
        </w:tc>
        <w:tc>
          <w:tcPr>
            <w:tcW w:w="3468" w:type="dxa"/>
            <w:tcBorders>
              <w:top w:val="nil"/>
              <w:left w:val="nil"/>
              <w:bottom w:val="single" w:sz="4" w:space="0" w:color="auto"/>
              <w:right w:val="single" w:sz="4" w:space="0" w:color="auto"/>
            </w:tcBorders>
            <w:shd w:val="clear" w:color="auto" w:fill="auto"/>
            <w:vAlign w:val="center"/>
          </w:tcPr>
          <w:p w14:paraId="692C1B59"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35A Black (CB435A)</w:t>
            </w:r>
          </w:p>
        </w:tc>
        <w:tc>
          <w:tcPr>
            <w:tcW w:w="1461" w:type="dxa"/>
            <w:tcBorders>
              <w:top w:val="nil"/>
              <w:left w:val="nil"/>
              <w:bottom w:val="single" w:sz="4" w:space="0" w:color="auto"/>
              <w:right w:val="single" w:sz="4" w:space="0" w:color="auto"/>
            </w:tcBorders>
            <w:shd w:val="clear" w:color="auto" w:fill="auto"/>
            <w:vAlign w:val="center"/>
          </w:tcPr>
          <w:p w14:paraId="5C22114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13</w:t>
            </w:r>
          </w:p>
        </w:tc>
        <w:tc>
          <w:tcPr>
            <w:tcW w:w="1537" w:type="dxa"/>
            <w:gridSpan w:val="2"/>
            <w:tcBorders>
              <w:top w:val="single" w:sz="8" w:space="0" w:color="auto"/>
              <w:left w:val="nil"/>
              <w:bottom w:val="single" w:sz="8" w:space="0" w:color="auto"/>
              <w:right w:val="single" w:sz="8" w:space="0" w:color="auto"/>
            </w:tcBorders>
            <w:vAlign w:val="center"/>
          </w:tcPr>
          <w:p w14:paraId="21FEAD5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24D7BF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62B40161"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54BECE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lastRenderedPageBreak/>
              <w:t>28</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2CCCC019"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45F258E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M1120MFP</w:t>
            </w:r>
          </w:p>
        </w:tc>
        <w:tc>
          <w:tcPr>
            <w:tcW w:w="3468" w:type="dxa"/>
            <w:tcBorders>
              <w:top w:val="nil"/>
              <w:left w:val="nil"/>
              <w:bottom w:val="single" w:sz="4" w:space="0" w:color="auto"/>
              <w:right w:val="single" w:sz="4" w:space="0" w:color="auto"/>
            </w:tcBorders>
            <w:shd w:val="clear" w:color="auto" w:fill="auto"/>
            <w:vAlign w:val="center"/>
          </w:tcPr>
          <w:p w14:paraId="7D4A2767"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36A (CB436A) Black</w:t>
            </w:r>
          </w:p>
        </w:tc>
        <w:tc>
          <w:tcPr>
            <w:tcW w:w="1461" w:type="dxa"/>
            <w:tcBorders>
              <w:top w:val="nil"/>
              <w:left w:val="nil"/>
              <w:bottom w:val="single" w:sz="4" w:space="0" w:color="auto"/>
              <w:right w:val="single" w:sz="4" w:space="0" w:color="auto"/>
            </w:tcBorders>
            <w:shd w:val="clear" w:color="auto" w:fill="auto"/>
            <w:vAlign w:val="center"/>
          </w:tcPr>
          <w:p w14:paraId="20D69A2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63E5584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078BB3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63EEA75B"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EA5C79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29</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28E60402"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1B347DA5"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P1505</w:t>
            </w:r>
          </w:p>
        </w:tc>
        <w:tc>
          <w:tcPr>
            <w:tcW w:w="3468" w:type="dxa"/>
            <w:tcBorders>
              <w:top w:val="nil"/>
              <w:left w:val="nil"/>
              <w:bottom w:val="single" w:sz="4" w:space="0" w:color="auto"/>
              <w:right w:val="single" w:sz="4" w:space="0" w:color="auto"/>
            </w:tcBorders>
            <w:shd w:val="clear" w:color="auto" w:fill="auto"/>
            <w:vAlign w:val="center"/>
          </w:tcPr>
          <w:p w14:paraId="47C4F044"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HP 36A (CB436A) Black</w:t>
            </w:r>
          </w:p>
        </w:tc>
        <w:tc>
          <w:tcPr>
            <w:tcW w:w="1461" w:type="dxa"/>
            <w:tcBorders>
              <w:top w:val="nil"/>
              <w:left w:val="nil"/>
              <w:bottom w:val="single" w:sz="4" w:space="0" w:color="auto"/>
              <w:right w:val="single" w:sz="4" w:space="0" w:color="auto"/>
            </w:tcBorders>
            <w:shd w:val="clear" w:color="auto" w:fill="auto"/>
            <w:vAlign w:val="center"/>
          </w:tcPr>
          <w:p w14:paraId="69424BE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2F679A2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49219A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2A7505F0"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59734C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30</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24D0DDF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7BE0D3A7"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P1505</w:t>
            </w:r>
          </w:p>
        </w:tc>
        <w:tc>
          <w:tcPr>
            <w:tcW w:w="3468" w:type="dxa"/>
            <w:tcBorders>
              <w:top w:val="nil"/>
              <w:left w:val="nil"/>
              <w:bottom w:val="single" w:sz="4" w:space="0" w:color="auto"/>
              <w:right w:val="single" w:sz="4" w:space="0" w:color="auto"/>
            </w:tcBorders>
            <w:shd w:val="clear" w:color="auto" w:fill="auto"/>
            <w:vAlign w:val="center"/>
          </w:tcPr>
          <w:p w14:paraId="7B2495F7"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HP 36A (CB436A) Black</w:t>
            </w:r>
          </w:p>
        </w:tc>
        <w:tc>
          <w:tcPr>
            <w:tcW w:w="1461" w:type="dxa"/>
            <w:tcBorders>
              <w:top w:val="nil"/>
              <w:left w:val="nil"/>
              <w:bottom w:val="single" w:sz="4" w:space="0" w:color="auto"/>
              <w:right w:val="single" w:sz="4" w:space="0" w:color="auto"/>
            </w:tcBorders>
            <w:shd w:val="clear" w:color="auto" w:fill="auto"/>
            <w:vAlign w:val="center"/>
          </w:tcPr>
          <w:p w14:paraId="459A1EF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44A1C0E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C72C82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6754E684"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671A18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31</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304D991F"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2BF80A23"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P1505</w:t>
            </w:r>
          </w:p>
        </w:tc>
        <w:tc>
          <w:tcPr>
            <w:tcW w:w="3468" w:type="dxa"/>
            <w:tcBorders>
              <w:top w:val="nil"/>
              <w:left w:val="nil"/>
              <w:bottom w:val="single" w:sz="4" w:space="0" w:color="auto"/>
              <w:right w:val="single" w:sz="4" w:space="0" w:color="auto"/>
            </w:tcBorders>
            <w:shd w:val="clear" w:color="auto" w:fill="auto"/>
            <w:vAlign w:val="center"/>
          </w:tcPr>
          <w:p w14:paraId="65A9AC51"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HP 36A (CB436A) Black</w:t>
            </w:r>
          </w:p>
        </w:tc>
        <w:tc>
          <w:tcPr>
            <w:tcW w:w="1461" w:type="dxa"/>
            <w:tcBorders>
              <w:top w:val="nil"/>
              <w:left w:val="nil"/>
              <w:bottom w:val="single" w:sz="4" w:space="0" w:color="auto"/>
              <w:right w:val="single" w:sz="4" w:space="0" w:color="auto"/>
            </w:tcBorders>
            <w:shd w:val="clear" w:color="auto" w:fill="auto"/>
            <w:vAlign w:val="center"/>
          </w:tcPr>
          <w:p w14:paraId="394483D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1482452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4A349D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231D2FEA"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F1C4A3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32</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3B5902C4"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60CBF5AA"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sz w:val="20"/>
                <w:szCs w:val="20"/>
              </w:rPr>
              <w:t>LaserJet P1505N</w:t>
            </w:r>
          </w:p>
        </w:tc>
        <w:tc>
          <w:tcPr>
            <w:tcW w:w="3468" w:type="dxa"/>
            <w:tcBorders>
              <w:top w:val="nil"/>
              <w:left w:val="nil"/>
              <w:bottom w:val="single" w:sz="4" w:space="0" w:color="auto"/>
              <w:right w:val="single" w:sz="4" w:space="0" w:color="auto"/>
            </w:tcBorders>
            <w:shd w:val="clear" w:color="auto" w:fill="auto"/>
            <w:vAlign w:val="center"/>
          </w:tcPr>
          <w:p w14:paraId="0B9C5A25"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sz w:val="20"/>
                <w:szCs w:val="20"/>
              </w:rPr>
              <w:t>HP 36A (CB436A) Black</w:t>
            </w:r>
          </w:p>
        </w:tc>
        <w:tc>
          <w:tcPr>
            <w:tcW w:w="1461" w:type="dxa"/>
            <w:tcBorders>
              <w:top w:val="nil"/>
              <w:left w:val="nil"/>
              <w:bottom w:val="single" w:sz="4" w:space="0" w:color="auto"/>
              <w:right w:val="single" w:sz="4" w:space="0" w:color="auto"/>
            </w:tcBorders>
            <w:shd w:val="clear" w:color="auto" w:fill="auto"/>
            <w:vAlign w:val="center"/>
          </w:tcPr>
          <w:p w14:paraId="083AF9B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598989E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C7C999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777BD095"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1C3F9B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33</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4650269E"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0BE65145"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4200</w:t>
            </w:r>
          </w:p>
        </w:tc>
        <w:tc>
          <w:tcPr>
            <w:tcW w:w="3468" w:type="dxa"/>
            <w:tcBorders>
              <w:top w:val="nil"/>
              <w:left w:val="nil"/>
              <w:bottom w:val="single" w:sz="4" w:space="0" w:color="auto"/>
              <w:right w:val="single" w:sz="4" w:space="0" w:color="auto"/>
            </w:tcBorders>
            <w:shd w:val="clear" w:color="auto" w:fill="auto"/>
            <w:vAlign w:val="center"/>
          </w:tcPr>
          <w:p w14:paraId="1DC87DB0"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38A (Q1338A) Black</w:t>
            </w:r>
          </w:p>
        </w:tc>
        <w:tc>
          <w:tcPr>
            <w:tcW w:w="1461" w:type="dxa"/>
            <w:tcBorders>
              <w:top w:val="nil"/>
              <w:left w:val="nil"/>
              <w:bottom w:val="single" w:sz="4" w:space="0" w:color="auto"/>
              <w:right w:val="single" w:sz="4" w:space="0" w:color="auto"/>
            </w:tcBorders>
            <w:shd w:val="clear" w:color="auto" w:fill="auto"/>
            <w:vAlign w:val="center"/>
          </w:tcPr>
          <w:p w14:paraId="2F8A969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72BEF30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27ED9F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7C9A744D"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3FDE2C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34</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1DF1056B"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4269A4A6"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 xml:space="preserve">COLOR </w:t>
            </w:r>
            <w:proofErr w:type="spellStart"/>
            <w:r w:rsidRPr="00FA18EF">
              <w:rPr>
                <w:rFonts w:ascii="Times New Roman" w:hAnsi="Times New Roman" w:cs="Times New Roman"/>
                <w:color w:val="000000"/>
                <w:sz w:val="20"/>
                <w:szCs w:val="20"/>
              </w:rPr>
              <w:t>DeskJet</w:t>
            </w:r>
            <w:proofErr w:type="spellEnd"/>
            <w:r w:rsidRPr="00FA18EF">
              <w:rPr>
                <w:rFonts w:ascii="Times New Roman" w:hAnsi="Times New Roman" w:cs="Times New Roman"/>
                <w:color w:val="000000"/>
                <w:sz w:val="20"/>
                <w:szCs w:val="20"/>
              </w:rPr>
              <w:t xml:space="preserve"> 930</w:t>
            </w:r>
          </w:p>
        </w:tc>
        <w:tc>
          <w:tcPr>
            <w:tcW w:w="3468" w:type="dxa"/>
            <w:tcBorders>
              <w:top w:val="nil"/>
              <w:left w:val="nil"/>
              <w:bottom w:val="single" w:sz="4" w:space="0" w:color="auto"/>
              <w:right w:val="single" w:sz="4" w:space="0" w:color="auto"/>
            </w:tcBorders>
            <w:shd w:val="clear" w:color="auto" w:fill="auto"/>
            <w:vAlign w:val="center"/>
          </w:tcPr>
          <w:p w14:paraId="69DE58C8"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45 (51645AE) Black</w:t>
            </w:r>
          </w:p>
        </w:tc>
        <w:tc>
          <w:tcPr>
            <w:tcW w:w="1461" w:type="dxa"/>
            <w:tcBorders>
              <w:top w:val="nil"/>
              <w:left w:val="nil"/>
              <w:bottom w:val="single" w:sz="4" w:space="0" w:color="auto"/>
              <w:right w:val="single" w:sz="4" w:space="0" w:color="auto"/>
            </w:tcBorders>
            <w:shd w:val="clear" w:color="auto" w:fill="auto"/>
            <w:vAlign w:val="center"/>
          </w:tcPr>
          <w:p w14:paraId="1200E0C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46BAF56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D65271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4C97BA8B"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C6C95F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35</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7CC24FCA"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457BEC86"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1320</w:t>
            </w:r>
          </w:p>
        </w:tc>
        <w:tc>
          <w:tcPr>
            <w:tcW w:w="3468" w:type="dxa"/>
            <w:tcBorders>
              <w:top w:val="nil"/>
              <w:left w:val="nil"/>
              <w:bottom w:val="single" w:sz="4" w:space="0" w:color="auto"/>
              <w:right w:val="single" w:sz="4" w:space="0" w:color="auto"/>
            </w:tcBorders>
            <w:shd w:val="clear" w:color="auto" w:fill="auto"/>
            <w:vAlign w:val="center"/>
          </w:tcPr>
          <w:p w14:paraId="3E2D9923"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49A Black (Q5949A)</w:t>
            </w:r>
          </w:p>
        </w:tc>
        <w:tc>
          <w:tcPr>
            <w:tcW w:w="1461" w:type="dxa"/>
            <w:tcBorders>
              <w:top w:val="nil"/>
              <w:left w:val="nil"/>
              <w:bottom w:val="single" w:sz="4" w:space="0" w:color="auto"/>
              <w:right w:val="single" w:sz="4" w:space="0" w:color="auto"/>
            </w:tcBorders>
            <w:shd w:val="clear" w:color="auto" w:fill="auto"/>
            <w:vAlign w:val="center"/>
          </w:tcPr>
          <w:p w14:paraId="76589FF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12</w:t>
            </w:r>
          </w:p>
        </w:tc>
        <w:tc>
          <w:tcPr>
            <w:tcW w:w="1537" w:type="dxa"/>
            <w:gridSpan w:val="2"/>
            <w:tcBorders>
              <w:top w:val="single" w:sz="8" w:space="0" w:color="auto"/>
              <w:left w:val="nil"/>
              <w:bottom w:val="single" w:sz="8" w:space="0" w:color="auto"/>
              <w:right w:val="single" w:sz="8" w:space="0" w:color="auto"/>
            </w:tcBorders>
            <w:vAlign w:val="center"/>
          </w:tcPr>
          <w:p w14:paraId="40FEA9A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4BFC93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711126BC"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3DC45B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36</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646BEB9A"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1B3A56AD"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P3005dn</w:t>
            </w:r>
          </w:p>
        </w:tc>
        <w:tc>
          <w:tcPr>
            <w:tcW w:w="3468" w:type="dxa"/>
            <w:tcBorders>
              <w:top w:val="nil"/>
              <w:left w:val="nil"/>
              <w:bottom w:val="single" w:sz="4" w:space="0" w:color="auto"/>
              <w:right w:val="single" w:sz="4" w:space="0" w:color="auto"/>
            </w:tcBorders>
            <w:shd w:val="clear" w:color="auto" w:fill="auto"/>
            <w:vAlign w:val="center"/>
          </w:tcPr>
          <w:p w14:paraId="281BFB9F"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51A (Q7551A) Black</w:t>
            </w:r>
          </w:p>
        </w:tc>
        <w:tc>
          <w:tcPr>
            <w:tcW w:w="1461" w:type="dxa"/>
            <w:tcBorders>
              <w:top w:val="nil"/>
              <w:left w:val="nil"/>
              <w:bottom w:val="single" w:sz="4" w:space="0" w:color="auto"/>
              <w:right w:val="single" w:sz="4" w:space="0" w:color="auto"/>
            </w:tcBorders>
            <w:shd w:val="clear" w:color="auto" w:fill="auto"/>
            <w:vAlign w:val="center"/>
          </w:tcPr>
          <w:p w14:paraId="5490D54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53521E4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060EA8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1857A2AD"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A07EC4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37</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5CFFAAD1"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57490404"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P2015dn</w:t>
            </w:r>
          </w:p>
        </w:tc>
        <w:tc>
          <w:tcPr>
            <w:tcW w:w="3468" w:type="dxa"/>
            <w:tcBorders>
              <w:top w:val="nil"/>
              <w:left w:val="nil"/>
              <w:bottom w:val="single" w:sz="4" w:space="0" w:color="auto"/>
              <w:right w:val="single" w:sz="4" w:space="0" w:color="auto"/>
            </w:tcBorders>
            <w:shd w:val="clear" w:color="auto" w:fill="auto"/>
            <w:vAlign w:val="center"/>
          </w:tcPr>
          <w:p w14:paraId="272C0378"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53A (Q7553A) Black</w:t>
            </w:r>
          </w:p>
        </w:tc>
        <w:tc>
          <w:tcPr>
            <w:tcW w:w="1461" w:type="dxa"/>
            <w:tcBorders>
              <w:top w:val="nil"/>
              <w:left w:val="nil"/>
              <w:bottom w:val="single" w:sz="4" w:space="0" w:color="auto"/>
              <w:right w:val="single" w:sz="4" w:space="0" w:color="auto"/>
            </w:tcBorders>
            <w:shd w:val="clear" w:color="auto" w:fill="auto"/>
            <w:vAlign w:val="center"/>
          </w:tcPr>
          <w:p w14:paraId="5E8DC94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4</w:t>
            </w:r>
          </w:p>
        </w:tc>
        <w:tc>
          <w:tcPr>
            <w:tcW w:w="1537" w:type="dxa"/>
            <w:gridSpan w:val="2"/>
            <w:tcBorders>
              <w:top w:val="single" w:sz="8" w:space="0" w:color="auto"/>
              <w:left w:val="nil"/>
              <w:bottom w:val="single" w:sz="8" w:space="0" w:color="auto"/>
              <w:right w:val="single" w:sz="8" w:space="0" w:color="auto"/>
            </w:tcBorders>
            <w:vAlign w:val="center"/>
          </w:tcPr>
          <w:p w14:paraId="00700CA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5A2244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44CF51DD"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50879B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38</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613294DB"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6C859010"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P3015</w:t>
            </w:r>
          </w:p>
        </w:tc>
        <w:tc>
          <w:tcPr>
            <w:tcW w:w="3468" w:type="dxa"/>
            <w:tcBorders>
              <w:top w:val="nil"/>
              <w:left w:val="nil"/>
              <w:bottom w:val="single" w:sz="4" w:space="0" w:color="auto"/>
              <w:right w:val="single" w:sz="4" w:space="0" w:color="auto"/>
            </w:tcBorders>
            <w:shd w:val="clear" w:color="auto" w:fill="auto"/>
            <w:vAlign w:val="center"/>
          </w:tcPr>
          <w:p w14:paraId="5AF4B557"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55</w:t>
            </w:r>
            <w:proofErr w:type="gramStart"/>
            <w:r w:rsidRPr="00FA18EF">
              <w:rPr>
                <w:rFonts w:ascii="Times New Roman" w:hAnsi="Times New Roman" w:cs="Times New Roman"/>
                <w:color w:val="000000"/>
                <w:sz w:val="20"/>
                <w:szCs w:val="20"/>
              </w:rPr>
              <w:t>A  (</w:t>
            </w:r>
            <w:proofErr w:type="gramEnd"/>
            <w:r w:rsidRPr="00FA18EF">
              <w:rPr>
                <w:rFonts w:ascii="Times New Roman" w:hAnsi="Times New Roman" w:cs="Times New Roman"/>
                <w:color w:val="000000"/>
                <w:sz w:val="20"/>
                <w:szCs w:val="20"/>
              </w:rPr>
              <w:t>CE255A)  Black</w:t>
            </w:r>
          </w:p>
        </w:tc>
        <w:tc>
          <w:tcPr>
            <w:tcW w:w="1461" w:type="dxa"/>
            <w:tcBorders>
              <w:top w:val="nil"/>
              <w:left w:val="nil"/>
              <w:bottom w:val="single" w:sz="4" w:space="0" w:color="auto"/>
              <w:right w:val="single" w:sz="4" w:space="0" w:color="auto"/>
            </w:tcBorders>
            <w:shd w:val="clear" w:color="auto" w:fill="auto"/>
            <w:vAlign w:val="center"/>
          </w:tcPr>
          <w:p w14:paraId="78DDAA7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30</w:t>
            </w:r>
          </w:p>
        </w:tc>
        <w:tc>
          <w:tcPr>
            <w:tcW w:w="1537" w:type="dxa"/>
            <w:gridSpan w:val="2"/>
            <w:tcBorders>
              <w:top w:val="single" w:sz="8" w:space="0" w:color="auto"/>
              <w:left w:val="nil"/>
              <w:bottom w:val="single" w:sz="8" w:space="0" w:color="auto"/>
              <w:right w:val="single" w:sz="8" w:space="0" w:color="auto"/>
            </w:tcBorders>
            <w:vAlign w:val="center"/>
          </w:tcPr>
          <w:p w14:paraId="6AE070B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F51EBC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3906D5F5"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0846EF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39</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53A0DD5B"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5D58C2AD"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 xml:space="preserve">COLOR </w:t>
            </w:r>
            <w:proofErr w:type="spellStart"/>
            <w:r w:rsidRPr="00FA18EF">
              <w:rPr>
                <w:rFonts w:ascii="Times New Roman" w:hAnsi="Times New Roman" w:cs="Times New Roman"/>
                <w:color w:val="000000"/>
                <w:sz w:val="20"/>
                <w:szCs w:val="20"/>
              </w:rPr>
              <w:t>DeskJet</w:t>
            </w:r>
            <w:proofErr w:type="spellEnd"/>
            <w:r w:rsidRPr="00FA18EF">
              <w:rPr>
                <w:rFonts w:ascii="Times New Roman" w:hAnsi="Times New Roman" w:cs="Times New Roman"/>
                <w:color w:val="000000"/>
                <w:sz w:val="20"/>
                <w:szCs w:val="20"/>
              </w:rPr>
              <w:t xml:space="preserve"> 930</w:t>
            </w:r>
          </w:p>
        </w:tc>
        <w:tc>
          <w:tcPr>
            <w:tcW w:w="3468" w:type="dxa"/>
            <w:tcBorders>
              <w:top w:val="nil"/>
              <w:left w:val="nil"/>
              <w:bottom w:val="single" w:sz="4" w:space="0" w:color="auto"/>
              <w:right w:val="single" w:sz="4" w:space="0" w:color="auto"/>
            </w:tcBorders>
            <w:shd w:val="clear" w:color="auto" w:fill="auto"/>
            <w:vAlign w:val="center"/>
          </w:tcPr>
          <w:p w14:paraId="31313FCA"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 xml:space="preserve">HP 78 (C6578DE) </w:t>
            </w:r>
            <w:proofErr w:type="spellStart"/>
            <w:r w:rsidRPr="00FA18EF">
              <w:rPr>
                <w:rFonts w:ascii="Times New Roman" w:hAnsi="Times New Roman" w:cs="Times New Roman"/>
                <w:color w:val="000000"/>
                <w:sz w:val="20"/>
                <w:szCs w:val="20"/>
              </w:rPr>
              <w:t>Color</w:t>
            </w:r>
            <w:proofErr w:type="spellEnd"/>
          </w:p>
        </w:tc>
        <w:tc>
          <w:tcPr>
            <w:tcW w:w="1461" w:type="dxa"/>
            <w:tcBorders>
              <w:top w:val="nil"/>
              <w:left w:val="nil"/>
              <w:bottom w:val="single" w:sz="4" w:space="0" w:color="auto"/>
              <w:right w:val="single" w:sz="4" w:space="0" w:color="auto"/>
            </w:tcBorders>
            <w:shd w:val="clear" w:color="auto" w:fill="auto"/>
            <w:vAlign w:val="center"/>
          </w:tcPr>
          <w:p w14:paraId="4968F32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5A45505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0293C9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2E59B7D2"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64AF51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40</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14A85795"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1934B0C5"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Pro 400 M401dn</w:t>
            </w:r>
          </w:p>
        </w:tc>
        <w:tc>
          <w:tcPr>
            <w:tcW w:w="3468" w:type="dxa"/>
            <w:tcBorders>
              <w:top w:val="nil"/>
              <w:left w:val="nil"/>
              <w:bottom w:val="single" w:sz="4" w:space="0" w:color="auto"/>
              <w:right w:val="single" w:sz="4" w:space="0" w:color="auto"/>
            </w:tcBorders>
            <w:shd w:val="clear" w:color="auto" w:fill="auto"/>
            <w:vAlign w:val="center"/>
          </w:tcPr>
          <w:p w14:paraId="156E2D8A"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HP 80</w:t>
            </w:r>
            <w:proofErr w:type="gramStart"/>
            <w:r w:rsidRPr="00FA18EF">
              <w:rPr>
                <w:rFonts w:ascii="Times New Roman" w:hAnsi="Times New Roman" w:cs="Times New Roman"/>
                <w:color w:val="000000"/>
                <w:sz w:val="20"/>
                <w:szCs w:val="20"/>
              </w:rPr>
              <w:t>A  (</w:t>
            </w:r>
            <w:proofErr w:type="gramEnd"/>
            <w:r w:rsidRPr="00FA18EF">
              <w:rPr>
                <w:rFonts w:ascii="Times New Roman" w:hAnsi="Times New Roman" w:cs="Times New Roman"/>
                <w:color w:val="000000"/>
                <w:sz w:val="20"/>
                <w:szCs w:val="20"/>
              </w:rPr>
              <w:t>CF280A) Black</w:t>
            </w:r>
          </w:p>
        </w:tc>
        <w:tc>
          <w:tcPr>
            <w:tcW w:w="1461" w:type="dxa"/>
            <w:tcBorders>
              <w:top w:val="nil"/>
              <w:left w:val="nil"/>
              <w:bottom w:val="single" w:sz="4" w:space="0" w:color="auto"/>
              <w:right w:val="single" w:sz="4" w:space="0" w:color="auto"/>
            </w:tcBorders>
            <w:shd w:val="clear" w:color="auto" w:fill="auto"/>
            <w:vAlign w:val="center"/>
          </w:tcPr>
          <w:p w14:paraId="3ED5D4E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4</w:t>
            </w:r>
          </w:p>
        </w:tc>
        <w:tc>
          <w:tcPr>
            <w:tcW w:w="1537" w:type="dxa"/>
            <w:gridSpan w:val="2"/>
            <w:tcBorders>
              <w:top w:val="single" w:sz="8" w:space="0" w:color="auto"/>
              <w:left w:val="nil"/>
              <w:bottom w:val="single" w:sz="8" w:space="0" w:color="auto"/>
              <w:right w:val="single" w:sz="8" w:space="0" w:color="auto"/>
            </w:tcBorders>
            <w:vAlign w:val="center"/>
          </w:tcPr>
          <w:p w14:paraId="2C55B6F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F586CF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1CE64B00"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2EDB6A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lastRenderedPageBreak/>
              <w:t>41</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3484E375"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HP</w:t>
            </w:r>
          </w:p>
        </w:tc>
        <w:tc>
          <w:tcPr>
            <w:tcW w:w="2693" w:type="dxa"/>
            <w:tcBorders>
              <w:top w:val="nil"/>
              <w:left w:val="nil"/>
              <w:bottom w:val="single" w:sz="4" w:space="0" w:color="auto"/>
              <w:right w:val="single" w:sz="4" w:space="0" w:color="auto"/>
            </w:tcBorders>
            <w:shd w:val="clear" w:color="auto" w:fill="auto"/>
            <w:vAlign w:val="center"/>
          </w:tcPr>
          <w:p w14:paraId="6916E195"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LaserJet P1102</w:t>
            </w:r>
          </w:p>
        </w:tc>
        <w:tc>
          <w:tcPr>
            <w:tcW w:w="3468" w:type="dxa"/>
            <w:tcBorders>
              <w:top w:val="nil"/>
              <w:left w:val="nil"/>
              <w:bottom w:val="single" w:sz="4" w:space="0" w:color="auto"/>
              <w:right w:val="single" w:sz="4" w:space="0" w:color="auto"/>
            </w:tcBorders>
            <w:shd w:val="clear" w:color="auto" w:fill="auto"/>
            <w:vAlign w:val="center"/>
          </w:tcPr>
          <w:p w14:paraId="2DD9086B"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 xml:space="preserve">HP 85A (CE285A) Black </w:t>
            </w:r>
          </w:p>
        </w:tc>
        <w:tc>
          <w:tcPr>
            <w:tcW w:w="1461" w:type="dxa"/>
            <w:tcBorders>
              <w:top w:val="nil"/>
              <w:left w:val="nil"/>
              <w:bottom w:val="single" w:sz="4" w:space="0" w:color="auto"/>
              <w:right w:val="single" w:sz="4" w:space="0" w:color="auto"/>
            </w:tcBorders>
            <w:shd w:val="clear" w:color="auto" w:fill="auto"/>
            <w:vAlign w:val="center"/>
          </w:tcPr>
          <w:p w14:paraId="7A24AAF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6</w:t>
            </w:r>
          </w:p>
        </w:tc>
        <w:tc>
          <w:tcPr>
            <w:tcW w:w="1537" w:type="dxa"/>
            <w:gridSpan w:val="2"/>
            <w:tcBorders>
              <w:top w:val="single" w:sz="8" w:space="0" w:color="auto"/>
              <w:left w:val="nil"/>
              <w:bottom w:val="single" w:sz="8" w:space="0" w:color="auto"/>
              <w:right w:val="single" w:sz="8" w:space="0" w:color="auto"/>
            </w:tcBorders>
            <w:vAlign w:val="center"/>
          </w:tcPr>
          <w:p w14:paraId="6BBEB09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D8AB24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7960E5A9"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9D8067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42</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7F7D8175"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KONICA MINOLTA</w:t>
            </w:r>
          </w:p>
        </w:tc>
        <w:tc>
          <w:tcPr>
            <w:tcW w:w="2693" w:type="dxa"/>
            <w:tcBorders>
              <w:top w:val="nil"/>
              <w:left w:val="nil"/>
              <w:bottom w:val="single" w:sz="4" w:space="0" w:color="auto"/>
              <w:right w:val="single" w:sz="4" w:space="0" w:color="auto"/>
            </w:tcBorders>
            <w:shd w:val="clear" w:color="auto" w:fill="auto"/>
            <w:vAlign w:val="center"/>
          </w:tcPr>
          <w:p w14:paraId="0CDC7179"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proofErr w:type="spellStart"/>
            <w:r w:rsidRPr="00FA18EF">
              <w:rPr>
                <w:rFonts w:ascii="Times New Roman" w:hAnsi="Times New Roman" w:cs="Times New Roman"/>
                <w:color w:val="000000"/>
                <w:sz w:val="20"/>
                <w:szCs w:val="20"/>
              </w:rPr>
              <w:t>DiALTA</w:t>
            </w:r>
            <w:proofErr w:type="spellEnd"/>
            <w:r w:rsidRPr="00FA18EF">
              <w:rPr>
                <w:rFonts w:ascii="Times New Roman" w:hAnsi="Times New Roman" w:cs="Times New Roman"/>
                <w:color w:val="000000"/>
                <w:sz w:val="20"/>
                <w:szCs w:val="20"/>
              </w:rPr>
              <w:t xml:space="preserve"> Di2011</w:t>
            </w:r>
          </w:p>
        </w:tc>
        <w:tc>
          <w:tcPr>
            <w:tcW w:w="3468" w:type="dxa"/>
            <w:tcBorders>
              <w:top w:val="nil"/>
              <w:left w:val="nil"/>
              <w:bottom w:val="single" w:sz="4" w:space="0" w:color="auto"/>
              <w:right w:val="single" w:sz="4" w:space="0" w:color="auto"/>
            </w:tcBorders>
            <w:shd w:val="clear" w:color="auto" w:fill="auto"/>
            <w:vAlign w:val="center"/>
          </w:tcPr>
          <w:p w14:paraId="7FF9EE1E"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KONICA MINOLTA 8937784 Black Laser Toner TN114</w:t>
            </w:r>
          </w:p>
        </w:tc>
        <w:tc>
          <w:tcPr>
            <w:tcW w:w="1461" w:type="dxa"/>
            <w:tcBorders>
              <w:top w:val="nil"/>
              <w:left w:val="nil"/>
              <w:bottom w:val="single" w:sz="4" w:space="0" w:color="auto"/>
              <w:right w:val="single" w:sz="4" w:space="0" w:color="auto"/>
            </w:tcBorders>
            <w:shd w:val="clear" w:color="auto" w:fill="auto"/>
            <w:vAlign w:val="center"/>
          </w:tcPr>
          <w:p w14:paraId="3230F9D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1BECD01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6F8FF2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446F0342"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5577F9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43</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58C61BEB"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DEVELOP</w:t>
            </w:r>
          </w:p>
        </w:tc>
        <w:tc>
          <w:tcPr>
            <w:tcW w:w="2693" w:type="dxa"/>
            <w:tcBorders>
              <w:top w:val="nil"/>
              <w:left w:val="nil"/>
              <w:bottom w:val="single" w:sz="4" w:space="0" w:color="auto"/>
              <w:right w:val="single" w:sz="4" w:space="0" w:color="auto"/>
            </w:tcBorders>
            <w:shd w:val="clear" w:color="auto" w:fill="auto"/>
            <w:vAlign w:val="center"/>
          </w:tcPr>
          <w:p w14:paraId="4329E754"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2050ID</w:t>
            </w:r>
          </w:p>
        </w:tc>
        <w:tc>
          <w:tcPr>
            <w:tcW w:w="3468" w:type="dxa"/>
            <w:tcBorders>
              <w:top w:val="nil"/>
              <w:left w:val="nil"/>
              <w:bottom w:val="single" w:sz="4" w:space="0" w:color="auto"/>
              <w:right w:val="single" w:sz="4" w:space="0" w:color="auto"/>
            </w:tcBorders>
            <w:shd w:val="clear" w:color="auto" w:fill="auto"/>
            <w:vAlign w:val="center"/>
          </w:tcPr>
          <w:p w14:paraId="399C5D01"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Konica Minolta TN-114 Black</w:t>
            </w:r>
          </w:p>
        </w:tc>
        <w:tc>
          <w:tcPr>
            <w:tcW w:w="1461" w:type="dxa"/>
            <w:tcBorders>
              <w:top w:val="nil"/>
              <w:left w:val="nil"/>
              <w:bottom w:val="single" w:sz="4" w:space="0" w:color="auto"/>
              <w:right w:val="single" w:sz="4" w:space="0" w:color="auto"/>
            </w:tcBorders>
            <w:shd w:val="clear" w:color="auto" w:fill="auto"/>
            <w:vAlign w:val="center"/>
          </w:tcPr>
          <w:p w14:paraId="3EA8C0E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6AFC8FE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62A00D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75802062"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1DCDC0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44</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40F11B2F"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KONICA MINOLTA</w:t>
            </w:r>
          </w:p>
        </w:tc>
        <w:tc>
          <w:tcPr>
            <w:tcW w:w="2693" w:type="dxa"/>
            <w:tcBorders>
              <w:top w:val="nil"/>
              <w:left w:val="nil"/>
              <w:bottom w:val="single" w:sz="4" w:space="0" w:color="auto"/>
              <w:right w:val="single" w:sz="4" w:space="0" w:color="auto"/>
            </w:tcBorders>
            <w:shd w:val="clear" w:color="auto" w:fill="auto"/>
            <w:vAlign w:val="center"/>
          </w:tcPr>
          <w:p w14:paraId="7CACA79F"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BizHub-215 A3</w:t>
            </w:r>
          </w:p>
        </w:tc>
        <w:tc>
          <w:tcPr>
            <w:tcW w:w="3468" w:type="dxa"/>
            <w:tcBorders>
              <w:top w:val="nil"/>
              <w:left w:val="nil"/>
              <w:bottom w:val="single" w:sz="4" w:space="0" w:color="auto"/>
              <w:right w:val="single" w:sz="4" w:space="0" w:color="auto"/>
            </w:tcBorders>
            <w:shd w:val="clear" w:color="auto" w:fill="auto"/>
            <w:vAlign w:val="center"/>
          </w:tcPr>
          <w:p w14:paraId="06A77EE5"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Konica Minolta TN-</w:t>
            </w:r>
            <w:proofErr w:type="gramStart"/>
            <w:r w:rsidRPr="00FA18EF">
              <w:rPr>
                <w:rFonts w:ascii="Times New Roman" w:hAnsi="Times New Roman" w:cs="Times New Roman"/>
                <w:color w:val="000000"/>
                <w:sz w:val="20"/>
                <w:szCs w:val="20"/>
              </w:rPr>
              <w:t>118  Black</w:t>
            </w:r>
            <w:proofErr w:type="gramEnd"/>
          </w:p>
        </w:tc>
        <w:tc>
          <w:tcPr>
            <w:tcW w:w="1461" w:type="dxa"/>
            <w:tcBorders>
              <w:top w:val="nil"/>
              <w:left w:val="nil"/>
              <w:bottom w:val="single" w:sz="4" w:space="0" w:color="auto"/>
              <w:right w:val="single" w:sz="4" w:space="0" w:color="auto"/>
            </w:tcBorders>
            <w:shd w:val="clear" w:color="auto" w:fill="auto"/>
            <w:vAlign w:val="center"/>
          </w:tcPr>
          <w:p w14:paraId="62BBBBA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5</w:t>
            </w:r>
          </w:p>
        </w:tc>
        <w:tc>
          <w:tcPr>
            <w:tcW w:w="1537" w:type="dxa"/>
            <w:gridSpan w:val="2"/>
            <w:tcBorders>
              <w:top w:val="single" w:sz="8" w:space="0" w:color="auto"/>
              <w:left w:val="nil"/>
              <w:bottom w:val="single" w:sz="8" w:space="0" w:color="auto"/>
              <w:right w:val="single" w:sz="8" w:space="0" w:color="auto"/>
            </w:tcBorders>
            <w:vAlign w:val="center"/>
          </w:tcPr>
          <w:p w14:paraId="571BEDA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579320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72E057C3"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F674F8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45</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4961E41A"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KONICA MINOLTA</w:t>
            </w:r>
          </w:p>
        </w:tc>
        <w:tc>
          <w:tcPr>
            <w:tcW w:w="2693" w:type="dxa"/>
            <w:tcBorders>
              <w:top w:val="nil"/>
              <w:left w:val="nil"/>
              <w:bottom w:val="single" w:sz="4" w:space="0" w:color="auto"/>
              <w:right w:val="single" w:sz="4" w:space="0" w:color="auto"/>
            </w:tcBorders>
            <w:shd w:val="clear" w:color="auto" w:fill="auto"/>
            <w:vAlign w:val="center"/>
          </w:tcPr>
          <w:p w14:paraId="4B7883E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BIZHUB C3351</w:t>
            </w:r>
          </w:p>
        </w:tc>
        <w:tc>
          <w:tcPr>
            <w:tcW w:w="3468" w:type="dxa"/>
            <w:tcBorders>
              <w:top w:val="nil"/>
              <w:left w:val="nil"/>
              <w:bottom w:val="single" w:sz="4" w:space="0" w:color="auto"/>
              <w:right w:val="single" w:sz="4" w:space="0" w:color="auto"/>
            </w:tcBorders>
            <w:shd w:val="clear" w:color="auto" w:fill="auto"/>
            <w:vAlign w:val="center"/>
          </w:tcPr>
          <w:p w14:paraId="6969E3B3"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 xml:space="preserve">Konica Minolta TNP-49C Cyan </w:t>
            </w:r>
          </w:p>
        </w:tc>
        <w:tc>
          <w:tcPr>
            <w:tcW w:w="1461" w:type="dxa"/>
            <w:tcBorders>
              <w:top w:val="nil"/>
              <w:left w:val="nil"/>
              <w:bottom w:val="single" w:sz="4" w:space="0" w:color="auto"/>
              <w:right w:val="single" w:sz="4" w:space="0" w:color="auto"/>
            </w:tcBorders>
            <w:shd w:val="clear" w:color="auto" w:fill="auto"/>
            <w:vAlign w:val="center"/>
          </w:tcPr>
          <w:p w14:paraId="1E514A9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3</w:t>
            </w:r>
          </w:p>
        </w:tc>
        <w:tc>
          <w:tcPr>
            <w:tcW w:w="1537" w:type="dxa"/>
            <w:gridSpan w:val="2"/>
            <w:tcBorders>
              <w:top w:val="single" w:sz="8" w:space="0" w:color="auto"/>
              <w:left w:val="nil"/>
              <w:bottom w:val="single" w:sz="8" w:space="0" w:color="auto"/>
              <w:right w:val="single" w:sz="8" w:space="0" w:color="auto"/>
            </w:tcBorders>
            <w:vAlign w:val="center"/>
          </w:tcPr>
          <w:p w14:paraId="2FA7EA7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7DA75A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2E41AEFD"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393DAB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46</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7A3A5028"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KONICA MINOLTA</w:t>
            </w:r>
          </w:p>
        </w:tc>
        <w:tc>
          <w:tcPr>
            <w:tcW w:w="2693" w:type="dxa"/>
            <w:tcBorders>
              <w:top w:val="nil"/>
              <w:left w:val="nil"/>
              <w:bottom w:val="single" w:sz="4" w:space="0" w:color="auto"/>
              <w:right w:val="single" w:sz="4" w:space="0" w:color="auto"/>
            </w:tcBorders>
            <w:shd w:val="clear" w:color="auto" w:fill="auto"/>
            <w:vAlign w:val="center"/>
          </w:tcPr>
          <w:p w14:paraId="2A21F8C8"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BIZHUB C3351</w:t>
            </w:r>
          </w:p>
        </w:tc>
        <w:tc>
          <w:tcPr>
            <w:tcW w:w="3468" w:type="dxa"/>
            <w:tcBorders>
              <w:top w:val="nil"/>
              <w:left w:val="nil"/>
              <w:bottom w:val="single" w:sz="4" w:space="0" w:color="auto"/>
              <w:right w:val="single" w:sz="4" w:space="0" w:color="auto"/>
            </w:tcBorders>
            <w:shd w:val="clear" w:color="auto" w:fill="auto"/>
            <w:vAlign w:val="center"/>
          </w:tcPr>
          <w:p w14:paraId="7451DA02"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Konica Minolta TNP-49K Black</w:t>
            </w:r>
          </w:p>
        </w:tc>
        <w:tc>
          <w:tcPr>
            <w:tcW w:w="1461" w:type="dxa"/>
            <w:tcBorders>
              <w:top w:val="nil"/>
              <w:left w:val="nil"/>
              <w:bottom w:val="single" w:sz="4" w:space="0" w:color="auto"/>
              <w:right w:val="single" w:sz="4" w:space="0" w:color="auto"/>
            </w:tcBorders>
            <w:shd w:val="clear" w:color="auto" w:fill="auto"/>
            <w:vAlign w:val="center"/>
          </w:tcPr>
          <w:p w14:paraId="0325784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6</w:t>
            </w:r>
          </w:p>
        </w:tc>
        <w:tc>
          <w:tcPr>
            <w:tcW w:w="1537" w:type="dxa"/>
            <w:gridSpan w:val="2"/>
            <w:tcBorders>
              <w:top w:val="single" w:sz="8" w:space="0" w:color="auto"/>
              <w:left w:val="nil"/>
              <w:bottom w:val="single" w:sz="8" w:space="0" w:color="auto"/>
              <w:right w:val="single" w:sz="8" w:space="0" w:color="auto"/>
            </w:tcBorders>
            <w:vAlign w:val="center"/>
          </w:tcPr>
          <w:p w14:paraId="4F836DC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017DB3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25ACBC76"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8E2E9D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47</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2432B57A"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KONICA MINOLTA</w:t>
            </w:r>
          </w:p>
        </w:tc>
        <w:tc>
          <w:tcPr>
            <w:tcW w:w="2693" w:type="dxa"/>
            <w:tcBorders>
              <w:top w:val="nil"/>
              <w:left w:val="nil"/>
              <w:bottom w:val="single" w:sz="4" w:space="0" w:color="auto"/>
              <w:right w:val="single" w:sz="4" w:space="0" w:color="auto"/>
            </w:tcBorders>
            <w:shd w:val="clear" w:color="auto" w:fill="auto"/>
            <w:vAlign w:val="center"/>
          </w:tcPr>
          <w:p w14:paraId="4868DC44"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BIZHUB C3351</w:t>
            </w:r>
          </w:p>
        </w:tc>
        <w:tc>
          <w:tcPr>
            <w:tcW w:w="3468" w:type="dxa"/>
            <w:tcBorders>
              <w:top w:val="nil"/>
              <w:left w:val="nil"/>
              <w:bottom w:val="single" w:sz="4" w:space="0" w:color="auto"/>
              <w:right w:val="single" w:sz="4" w:space="0" w:color="auto"/>
            </w:tcBorders>
            <w:shd w:val="clear" w:color="auto" w:fill="auto"/>
            <w:vAlign w:val="center"/>
          </w:tcPr>
          <w:p w14:paraId="79D6F976"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Konica Minolta TNP-49M Magenta</w:t>
            </w:r>
          </w:p>
        </w:tc>
        <w:tc>
          <w:tcPr>
            <w:tcW w:w="1461" w:type="dxa"/>
            <w:tcBorders>
              <w:top w:val="nil"/>
              <w:left w:val="nil"/>
              <w:bottom w:val="single" w:sz="4" w:space="0" w:color="auto"/>
              <w:right w:val="single" w:sz="4" w:space="0" w:color="auto"/>
            </w:tcBorders>
            <w:shd w:val="clear" w:color="auto" w:fill="auto"/>
            <w:vAlign w:val="center"/>
          </w:tcPr>
          <w:p w14:paraId="472D1F2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3</w:t>
            </w:r>
          </w:p>
        </w:tc>
        <w:tc>
          <w:tcPr>
            <w:tcW w:w="1537" w:type="dxa"/>
            <w:gridSpan w:val="2"/>
            <w:tcBorders>
              <w:top w:val="single" w:sz="8" w:space="0" w:color="auto"/>
              <w:left w:val="nil"/>
              <w:bottom w:val="single" w:sz="8" w:space="0" w:color="auto"/>
              <w:right w:val="single" w:sz="8" w:space="0" w:color="auto"/>
            </w:tcBorders>
            <w:vAlign w:val="center"/>
          </w:tcPr>
          <w:p w14:paraId="290FE0D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130BC1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0F7124AB"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EC6C93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48</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5B232936"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KONICA MINOLTA</w:t>
            </w:r>
          </w:p>
        </w:tc>
        <w:tc>
          <w:tcPr>
            <w:tcW w:w="2693" w:type="dxa"/>
            <w:tcBorders>
              <w:top w:val="nil"/>
              <w:left w:val="nil"/>
              <w:bottom w:val="single" w:sz="4" w:space="0" w:color="auto"/>
              <w:right w:val="single" w:sz="4" w:space="0" w:color="auto"/>
            </w:tcBorders>
            <w:shd w:val="clear" w:color="auto" w:fill="auto"/>
            <w:vAlign w:val="center"/>
          </w:tcPr>
          <w:p w14:paraId="6EF0E6CA"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BIZHUB C3351</w:t>
            </w:r>
          </w:p>
        </w:tc>
        <w:tc>
          <w:tcPr>
            <w:tcW w:w="3468" w:type="dxa"/>
            <w:tcBorders>
              <w:top w:val="nil"/>
              <w:left w:val="nil"/>
              <w:bottom w:val="single" w:sz="4" w:space="0" w:color="auto"/>
              <w:right w:val="single" w:sz="4" w:space="0" w:color="auto"/>
            </w:tcBorders>
            <w:shd w:val="clear" w:color="auto" w:fill="auto"/>
            <w:vAlign w:val="center"/>
          </w:tcPr>
          <w:p w14:paraId="2AD2BBFC"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Konica Minolta TNP-49Y Yellow</w:t>
            </w:r>
          </w:p>
        </w:tc>
        <w:tc>
          <w:tcPr>
            <w:tcW w:w="1461" w:type="dxa"/>
            <w:tcBorders>
              <w:top w:val="nil"/>
              <w:left w:val="nil"/>
              <w:bottom w:val="single" w:sz="4" w:space="0" w:color="auto"/>
              <w:right w:val="single" w:sz="4" w:space="0" w:color="auto"/>
            </w:tcBorders>
            <w:shd w:val="clear" w:color="auto" w:fill="auto"/>
            <w:vAlign w:val="center"/>
          </w:tcPr>
          <w:p w14:paraId="71827BE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3</w:t>
            </w:r>
          </w:p>
        </w:tc>
        <w:tc>
          <w:tcPr>
            <w:tcW w:w="1537" w:type="dxa"/>
            <w:gridSpan w:val="2"/>
            <w:tcBorders>
              <w:top w:val="single" w:sz="8" w:space="0" w:color="auto"/>
              <w:left w:val="nil"/>
              <w:bottom w:val="single" w:sz="8" w:space="0" w:color="auto"/>
              <w:right w:val="single" w:sz="8" w:space="0" w:color="auto"/>
            </w:tcBorders>
            <w:vAlign w:val="center"/>
          </w:tcPr>
          <w:p w14:paraId="35D8201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F53DDC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6D51945E"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2987F2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49</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2F51C1A6"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KONICA MINOLTA</w:t>
            </w:r>
          </w:p>
        </w:tc>
        <w:tc>
          <w:tcPr>
            <w:tcW w:w="2693" w:type="dxa"/>
            <w:tcBorders>
              <w:top w:val="nil"/>
              <w:left w:val="nil"/>
              <w:bottom w:val="single" w:sz="4" w:space="0" w:color="auto"/>
              <w:right w:val="single" w:sz="4" w:space="0" w:color="auto"/>
            </w:tcBorders>
            <w:shd w:val="clear" w:color="auto" w:fill="auto"/>
            <w:vAlign w:val="center"/>
          </w:tcPr>
          <w:p w14:paraId="6E7EBAA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BIZHUB 3622</w:t>
            </w:r>
          </w:p>
        </w:tc>
        <w:tc>
          <w:tcPr>
            <w:tcW w:w="3468" w:type="dxa"/>
            <w:tcBorders>
              <w:top w:val="nil"/>
              <w:left w:val="nil"/>
              <w:bottom w:val="single" w:sz="4" w:space="0" w:color="auto"/>
              <w:right w:val="single" w:sz="4" w:space="0" w:color="auto"/>
            </w:tcBorders>
            <w:shd w:val="clear" w:color="auto" w:fill="auto"/>
            <w:vAlign w:val="center"/>
          </w:tcPr>
          <w:p w14:paraId="0ECC4043"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Konica Minolta TNP-60 Black</w:t>
            </w:r>
          </w:p>
        </w:tc>
        <w:tc>
          <w:tcPr>
            <w:tcW w:w="1461" w:type="dxa"/>
            <w:tcBorders>
              <w:top w:val="nil"/>
              <w:left w:val="nil"/>
              <w:bottom w:val="single" w:sz="4" w:space="0" w:color="auto"/>
              <w:right w:val="single" w:sz="4" w:space="0" w:color="auto"/>
            </w:tcBorders>
            <w:shd w:val="clear" w:color="auto" w:fill="auto"/>
            <w:vAlign w:val="center"/>
          </w:tcPr>
          <w:p w14:paraId="4CCA13D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7F68269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99CBED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188A0CDF"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DB5D3A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50</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7386AC06"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KYOCERA</w:t>
            </w:r>
          </w:p>
        </w:tc>
        <w:tc>
          <w:tcPr>
            <w:tcW w:w="2693" w:type="dxa"/>
            <w:tcBorders>
              <w:top w:val="nil"/>
              <w:left w:val="nil"/>
              <w:bottom w:val="single" w:sz="4" w:space="0" w:color="auto"/>
              <w:right w:val="single" w:sz="4" w:space="0" w:color="auto"/>
            </w:tcBorders>
            <w:shd w:val="clear" w:color="auto" w:fill="auto"/>
            <w:vAlign w:val="center"/>
          </w:tcPr>
          <w:p w14:paraId="10825F17"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 xml:space="preserve">KYOCERA </w:t>
            </w:r>
            <w:proofErr w:type="spellStart"/>
            <w:r w:rsidRPr="00FA18EF">
              <w:rPr>
                <w:rFonts w:ascii="Times New Roman" w:hAnsi="Times New Roman" w:cs="Times New Roman"/>
                <w:color w:val="000000"/>
                <w:sz w:val="20"/>
                <w:szCs w:val="20"/>
              </w:rPr>
              <w:t>Ecosys</w:t>
            </w:r>
            <w:proofErr w:type="spellEnd"/>
            <w:r w:rsidRPr="00FA18EF">
              <w:rPr>
                <w:rFonts w:ascii="Times New Roman" w:hAnsi="Times New Roman" w:cs="Times New Roman"/>
                <w:color w:val="000000"/>
                <w:sz w:val="20"/>
                <w:szCs w:val="20"/>
              </w:rPr>
              <w:t xml:space="preserve"> M5526cdn</w:t>
            </w:r>
          </w:p>
        </w:tc>
        <w:tc>
          <w:tcPr>
            <w:tcW w:w="3468" w:type="dxa"/>
            <w:tcBorders>
              <w:top w:val="nil"/>
              <w:left w:val="nil"/>
              <w:bottom w:val="single" w:sz="4" w:space="0" w:color="auto"/>
              <w:right w:val="single" w:sz="4" w:space="0" w:color="auto"/>
            </w:tcBorders>
            <w:shd w:val="clear" w:color="auto" w:fill="auto"/>
            <w:vAlign w:val="center"/>
          </w:tcPr>
          <w:p w14:paraId="7486A109"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KYOCERA ECOSYS M5526MFP/P5026 TONER BLACK (TK-5240K)</w:t>
            </w:r>
          </w:p>
        </w:tc>
        <w:tc>
          <w:tcPr>
            <w:tcW w:w="1461" w:type="dxa"/>
            <w:tcBorders>
              <w:top w:val="nil"/>
              <w:left w:val="nil"/>
              <w:bottom w:val="single" w:sz="4" w:space="0" w:color="auto"/>
              <w:right w:val="single" w:sz="4" w:space="0" w:color="auto"/>
            </w:tcBorders>
            <w:shd w:val="clear" w:color="auto" w:fill="auto"/>
            <w:vAlign w:val="center"/>
          </w:tcPr>
          <w:p w14:paraId="6BDCD28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12</w:t>
            </w:r>
          </w:p>
        </w:tc>
        <w:tc>
          <w:tcPr>
            <w:tcW w:w="1537" w:type="dxa"/>
            <w:gridSpan w:val="2"/>
            <w:tcBorders>
              <w:top w:val="single" w:sz="8" w:space="0" w:color="auto"/>
              <w:left w:val="nil"/>
              <w:bottom w:val="single" w:sz="8" w:space="0" w:color="auto"/>
              <w:right w:val="single" w:sz="8" w:space="0" w:color="auto"/>
            </w:tcBorders>
            <w:vAlign w:val="center"/>
          </w:tcPr>
          <w:p w14:paraId="118458A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D491A7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2E50ECCB"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31C8A3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51</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78EF83E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KYOCERA</w:t>
            </w:r>
          </w:p>
        </w:tc>
        <w:tc>
          <w:tcPr>
            <w:tcW w:w="2693" w:type="dxa"/>
            <w:tcBorders>
              <w:top w:val="nil"/>
              <w:left w:val="nil"/>
              <w:bottom w:val="single" w:sz="4" w:space="0" w:color="auto"/>
              <w:right w:val="single" w:sz="4" w:space="0" w:color="auto"/>
            </w:tcBorders>
            <w:shd w:val="clear" w:color="auto" w:fill="auto"/>
            <w:vAlign w:val="center"/>
          </w:tcPr>
          <w:p w14:paraId="17A4DF10"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 xml:space="preserve">KYOCERA </w:t>
            </w:r>
            <w:proofErr w:type="spellStart"/>
            <w:r w:rsidRPr="00FA18EF">
              <w:rPr>
                <w:rFonts w:ascii="Times New Roman" w:hAnsi="Times New Roman" w:cs="Times New Roman"/>
                <w:color w:val="000000"/>
                <w:sz w:val="20"/>
                <w:szCs w:val="20"/>
              </w:rPr>
              <w:t>Ecosys</w:t>
            </w:r>
            <w:proofErr w:type="spellEnd"/>
            <w:r w:rsidRPr="00FA18EF">
              <w:rPr>
                <w:rFonts w:ascii="Times New Roman" w:hAnsi="Times New Roman" w:cs="Times New Roman"/>
                <w:color w:val="000000"/>
                <w:sz w:val="20"/>
                <w:szCs w:val="20"/>
              </w:rPr>
              <w:t xml:space="preserve"> M5526cdn</w:t>
            </w:r>
          </w:p>
        </w:tc>
        <w:tc>
          <w:tcPr>
            <w:tcW w:w="3468" w:type="dxa"/>
            <w:tcBorders>
              <w:top w:val="nil"/>
              <w:left w:val="nil"/>
              <w:bottom w:val="single" w:sz="4" w:space="0" w:color="auto"/>
              <w:right w:val="single" w:sz="4" w:space="0" w:color="auto"/>
            </w:tcBorders>
            <w:shd w:val="clear" w:color="auto" w:fill="auto"/>
            <w:vAlign w:val="center"/>
          </w:tcPr>
          <w:p w14:paraId="2B0E29A1"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KYOCERA ECOSYS M5526MFP/P5026 TONER CYAN (TK-5240C) (KYOTK5240C)</w:t>
            </w:r>
          </w:p>
        </w:tc>
        <w:tc>
          <w:tcPr>
            <w:tcW w:w="1461" w:type="dxa"/>
            <w:tcBorders>
              <w:top w:val="nil"/>
              <w:left w:val="nil"/>
              <w:bottom w:val="single" w:sz="4" w:space="0" w:color="auto"/>
              <w:right w:val="single" w:sz="4" w:space="0" w:color="auto"/>
            </w:tcBorders>
            <w:shd w:val="clear" w:color="auto" w:fill="auto"/>
            <w:vAlign w:val="center"/>
          </w:tcPr>
          <w:p w14:paraId="595FBD8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6</w:t>
            </w:r>
          </w:p>
        </w:tc>
        <w:tc>
          <w:tcPr>
            <w:tcW w:w="1537" w:type="dxa"/>
            <w:gridSpan w:val="2"/>
            <w:tcBorders>
              <w:top w:val="single" w:sz="8" w:space="0" w:color="auto"/>
              <w:left w:val="nil"/>
              <w:bottom w:val="single" w:sz="8" w:space="0" w:color="auto"/>
              <w:right w:val="single" w:sz="8" w:space="0" w:color="auto"/>
            </w:tcBorders>
            <w:vAlign w:val="center"/>
          </w:tcPr>
          <w:p w14:paraId="48F7058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79B5D2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7F03F7B6"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19902D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52</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160F86F8"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KYOCERA</w:t>
            </w:r>
          </w:p>
        </w:tc>
        <w:tc>
          <w:tcPr>
            <w:tcW w:w="2693" w:type="dxa"/>
            <w:tcBorders>
              <w:top w:val="nil"/>
              <w:left w:val="nil"/>
              <w:bottom w:val="single" w:sz="4" w:space="0" w:color="auto"/>
              <w:right w:val="single" w:sz="4" w:space="0" w:color="auto"/>
            </w:tcBorders>
            <w:shd w:val="clear" w:color="auto" w:fill="auto"/>
            <w:vAlign w:val="center"/>
          </w:tcPr>
          <w:p w14:paraId="6CB991D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 xml:space="preserve">KYOCERA </w:t>
            </w:r>
            <w:proofErr w:type="spellStart"/>
            <w:r w:rsidRPr="00FA18EF">
              <w:rPr>
                <w:rFonts w:ascii="Times New Roman" w:hAnsi="Times New Roman" w:cs="Times New Roman"/>
                <w:color w:val="000000"/>
                <w:sz w:val="20"/>
                <w:szCs w:val="20"/>
              </w:rPr>
              <w:t>Ecosys</w:t>
            </w:r>
            <w:proofErr w:type="spellEnd"/>
            <w:r w:rsidRPr="00FA18EF">
              <w:rPr>
                <w:rFonts w:ascii="Times New Roman" w:hAnsi="Times New Roman" w:cs="Times New Roman"/>
                <w:color w:val="000000"/>
                <w:sz w:val="20"/>
                <w:szCs w:val="20"/>
              </w:rPr>
              <w:t xml:space="preserve"> M5526cdn</w:t>
            </w:r>
          </w:p>
        </w:tc>
        <w:tc>
          <w:tcPr>
            <w:tcW w:w="3468" w:type="dxa"/>
            <w:tcBorders>
              <w:top w:val="nil"/>
              <w:left w:val="nil"/>
              <w:bottom w:val="single" w:sz="4" w:space="0" w:color="auto"/>
              <w:right w:val="single" w:sz="4" w:space="0" w:color="auto"/>
            </w:tcBorders>
            <w:shd w:val="clear" w:color="auto" w:fill="auto"/>
            <w:vAlign w:val="center"/>
          </w:tcPr>
          <w:p w14:paraId="261DA6D9"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KYOCERA ECOSYS M5526MFP/P5026 TONER MAGENTA (TK-5240M) (KYOTK5240M)</w:t>
            </w:r>
          </w:p>
        </w:tc>
        <w:tc>
          <w:tcPr>
            <w:tcW w:w="1461" w:type="dxa"/>
            <w:tcBorders>
              <w:top w:val="nil"/>
              <w:left w:val="nil"/>
              <w:bottom w:val="single" w:sz="4" w:space="0" w:color="auto"/>
              <w:right w:val="single" w:sz="4" w:space="0" w:color="auto"/>
            </w:tcBorders>
            <w:shd w:val="clear" w:color="auto" w:fill="auto"/>
            <w:vAlign w:val="center"/>
          </w:tcPr>
          <w:p w14:paraId="5A96AB7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6</w:t>
            </w:r>
          </w:p>
        </w:tc>
        <w:tc>
          <w:tcPr>
            <w:tcW w:w="1537" w:type="dxa"/>
            <w:gridSpan w:val="2"/>
            <w:tcBorders>
              <w:top w:val="single" w:sz="8" w:space="0" w:color="auto"/>
              <w:left w:val="nil"/>
              <w:bottom w:val="single" w:sz="8" w:space="0" w:color="auto"/>
              <w:right w:val="single" w:sz="8" w:space="0" w:color="auto"/>
            </w:tcBorders>
            <w:vAlign w:val="center"/>
          </w:tcPr>
          <w:p w14:paraId="613D163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F8A7DA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201B774A"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643053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lastRenderedPageBreak/>
              <w:t>53</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642BF1CF"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KYOCERA</w:t>
            </w:r>
          </w:p>
        </w:tc>
        <w:tc>
          <w:tcPr>
            <w:tcW w:w="2693" w:type="dxa"/>
            <w:tcBorders>
              <w:top w:val="nil"/>
              <w:left w:val="nil"/>
              <w:bottom w:val="single" w:sz="4" w:space="0" w:color="auto"/>
              <w:right w:val="single" w:sz="4" w:space="0" w:color="auto"/>
            </w:tcBorders>
            <w:shd w:val="clear" w:color="auto" w:fill="auto"/>
            <w:vAlign w:val="center"/>
          </w:tcPr>
          <w:p w14:paraId="04E88272"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 xml:space="preserve">KYOCERA </w:t>
            </w:r>
            <w:proofErr w:type="spellStart"/>
            <w:r w:rsidRPr="00FA18EF">
              <w:rPr>
                <w:rFonts w:ascii="Times New Roman" w:hAnsi="Times New Roman" w:cs="Times New Roman"/>
                <w:color w:val="000000"/>
                <w:sz w:val="20"/>
                <w:szCs w:val="20"/>
              </w:rPr>
              <w:t>Ecosys</w:t>
            </w:r>
            <w:proofErr w:type="spellEnd"/>
            <w:r w:rsidRPr="00FA18EF">
              <w:rPr>
                <w:rFonts w:ascii="Times New Roman" w:hAnsi="Times New Roman" w:cs="Times New Roman"/>
                <w:color w:val="000000"/>
                <w:sz w:val="20"/>
                <w:szCs w:val="20"/>
              </w:rPr>
              <w:t xml:space="preserve"> M5526cdn</w:t>
            </w:r>
          </w:p>
        </w:tc>
        <w:tc>
          <w:tcPr>
            <w:tcW w:w="3468" w:type="dxa"/>
            <w:tcBorders>
              <w:top w:val="nil"/>
              <w:left w:val="nil"/>
              <w:bottom w:val="single" w:sz="4" w:space="0" w:color="auto"/>
              <w:right w:val="single" w:sz="4" w:space="0" w:color="auto"/>
            </w:tcBorders>
            <w:shd w:val="clear" w:color="auto" w:fill="auto"/>
            <w:vAlign w:val="center"/>
          </w:tcPr>
          <w:p w14:paraId="66E106A2"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KYOCERA ECOSYS M5526MFP/P5026 TONER YELLOW (TK-5240Y) (KYOTK5240Y)</w:t>
            </w:r>
          </w:p>
        </w:tc>
        <w:tc>
          <w:tcPr>
            <w:tcW w:w="1461" w:type="dxa"/>
            <w:tcBorders>
              <w:top w:val="nil"/>
              <w:left w:val="nil"/>
              <w:bottom w:val="single" w:sz="4" w:space="0" w:color="auto"/>
              <w:right w:val="single" w:sz="4" w:space="0" w:color="auto"/>
            </w:tcBorders>
            <w:shd w:val="clear" w:color="auto" w:fill="auto"/>
            <w:vAlign w:val="center"/>
          </w:tcPr>
          <w:p w14:paraId="61C8700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6</w:t>
            </w:r>
          </w:p>
        </w:tc>
        <w:tc>
          <w:tcPr>
            <w:tcW w:w="1537" w:type="dxa"/>
            <w:gridSpan w:val="2"/>
            <w:tcBorders>
              <w:top w:val="single" w:sz="8" w:space="0" w:color="auto"/>
              <w:left w:val="nil"/>
              <w:bottom w:val="single" w:sz="8" w:space="0" w:color="auto"/>
              <w:right w:val="single" w:sz="8" w:space="0" w:color="auto"/>
            </w:tcBorders>
            <w:vAlign w:val="center"/>
          </w:tcPr>
          <w:p w14:paraId="617ED46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9A8143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2491E01F"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8BC236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54</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44A7183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KYOCERA</w:t>
            </w:r>
          </w:p>
        </w:tc>
        <w:tc>
          <w:tcPr>
            <w:tcW w:w="2693" w:type="dxa"/>
            <w:tcBorders>
              <w:top w:val="nil"/>
              <w:left w:val="nil"/>
              <w:bottom w:val="single" w:sz="4" w:space="0" w:color="auto"/>
              <w:right w:val="single" w:sz="4" w:space="0" w:color="auto"/>
            </w:tcBorders>
            <w:shd w:val="clear" w:color="auto" w:fill="auto"/>
            <w:vAlign w:val="center"/>
          </w:tcPr>
          <w:p w14:paraId="59598C43"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 xml:space="preserve">KYOCERA </w:t>
            </w:r>
            <w:proofErr w:type="spellStart"/>
            <w:r w:rsidRPr="00FA18EF">
              <w:rPr>
                <w:rFonts w:ascii="Times New Roman" w:hAnsi="Times New Roman" w:cs="Times New Roman"/>
                <w:color w:val="000000"/>
                <w:sz w:val="20"/>
                <w:szCs w:val="20"/>
              </w:rPr>
              <w:t>Ecosys</w:t>
            </w:r>
            <w:proofErr w:type="spellEnd"/>
            <w:r w:rsidRPr="00FA18EF">
              <w:rPr>
                <w:rFonts w:ascii="Times New Roman" w:hAnsi="Times New Roman" w:cs="Times New Roman"/>
                <w:color w:val="000000"/>
                <w:sz w:val="20"/>
                <w:szCs w:val="20"/>
              </w:rPr>
              <w:t xml:space="preserve"> P2235dn</w:t>
            </w:r>
          </w:p>
        </w:tc>
        <w:tc>
          <w:tcPr>
            <w:tcW w:w="3468" w:type="dxa"/>
            <w:tcBorders>
              <w:top w:val="nil"/>
              <w:left w:val="nil"/>
              <w:bottom w:val="single" w:sz="4" w:space="0" w:color="auto"/>
              <w:right w:val="single" w:sz="4" w:space="0" w:color="auto"/>
            </w:tcBorders>
            <w:shd w:val="clear" w:color="auto" w:fill="auto"/>
            <w:vAlign w:val="center"/>
          </w:tcPr>
          <w:p w14:paraId="5B66D7B4"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Kyocera</w:t>
            </w:r>
            <w:r w:rsidRPr="00FA18EF">
              <w:rPr>
                <w:rFonts w:ascii="Times New Roman" w:hAnsi="Times New Roman" w:cs="Times New Roman"/>
                <w:color w:val="000000"/>
                <w:sz w:val="20"/>
                <w:szCs w:val="20"/>
                <w:lang w:val="el-GR"/>
              </w:rPr>
              <w:t xml:space="preserve"> </w:t>
            </w:r>
            <w:r w:rsidRPr="00FA18EF">
              <w:rPr>
                <w:rFonts w:ascii="Times New Roman" w:hAnsi="Times New Roman" w:cs="Times New Roman"/>
                <w:color w:val="000000"/>
                <w:sz w:val="20"/>
                <w:szCs w:val="20"/>
              </w:rPr>
              <w:t>TK</w:t>
            </w:r>
            <w:r w:rsidRPr="00FA18EF">
              <w:rPr>
                <w:rFonts w:ascii="Times New Roman" w:hAnsi="Times New Roman" w:cs="Times New Roman"/>
                <w:color w:val="000000"/>
                <w:sz w:val="20"/>
                <w:szCs w:val="20"/>
                <w:lang w:val="el-GR"/>
              </w:rPr>
              <w:t xml:space="preserve">-1150 </w:t>
            </w:r>
            <w:r w:rsidRPr="00FA18EF">
              <w:rPr>
                <w:rFonts w:ascii="Times New Roman" w:hAnsi="Times New Roman" w:cs="Times New Roman"/>
                <w:color w:val="000000"/>
                <w:sz w:val="20"/>
                <w:szCs w:val="20"/>
              </w:rPr>
              <w:t>Toner</w:t>
            </w:r>
            <w:r w:rsidRPr="00FA18EF">
              <w:rPr>
                <w:rFonts w:ascii="Times New Roman" w:hAnsi="Times New Roman" w:cs="Times New Roman"/>
                <w:color w:val="000000"/>
                <w:sz w:val="20"/>
                <w:szCs w:val="20"/>
                <w:lang w:val="el-GR"/>
              </w:rPr>
              <w:t xml:space="preserve"> </w:t>
            </w:r>
            <w:r w:rsidRPr="00FA18EF">
              <w:rPr>
                <w:rFonts w:ascii="Times New Roman" w:hAnsi="Times New Roman" w:cs="Times New Roman"/>
                <w:color w:val="000000"/>
                <w:sz w:val="20"/>
                <w:szCs w:val="20"/>
              </w:rPr>
              <w:t>Laser</w:t>
            </w:r>
            <w:r w:rsidRPr="00FA18EF">
              <w:rPr>
                <w:rFonts w:ascii="Times New Roman" w:hAnsi="Times New Roman" w:cs="Times New Roman"/>
                <w:color w:val="000000"/>
                <w:sz w:val="20"/>
                <w:szCs w:val="20"/>
                <w:lang w:val="el-GR"/>
              </w:rPr>
              <w:t xml:space="preserve"> Εκτυπωτή Μαύρο 3000 Σελίδων (1</w:t>
            </w:r>
            <w:r w:rsidRPr="00FA18EF">
              <w:rPr>
                <w:rFonts w:ascii="Times New Roman" w:hAnsi="Times New Roman" w:cs="Times New Roman"/>
                <w:color w:val="000000"/>
                <w:sz w:val="20"/>
                <w:szCs w:val="20"/>
              </w:rPr>
              <w:t>T</w:t>
            </w:r>
            <w:r w:rsidRPr="00FA18EF">
              <w:rPr>
                <w:rFonts w:ascii="Times New Roman" w:hAnsi="Times New Roman" w:cs="Times New Roman"/>
                <w:color w:val="000000"/>
                <w:sz w:val="20"/>
                <w:szCs w:val="20"/>
                <w:lang w:val="el-GR"/>
              </w:rPr>
              <w:t>02</w:t>
            </w:r>
            <w:r w:rsidRPr="00FA18EF">
              <w:rPr>
                <w:rFonts w:ascii="Times New Roman" w:hAnsi="Times New Roman" w:cs="Times New Roman"/>
                <w:color w:val="000000"/>
                <w:sz w:val="20"/>
                <w:szCs w:val="20"/>
              </w:rPr>
              <w:t>RV</w:t>
            </w:r>
            <w:r w:rsidRPr="00FA18EF">
              <w:rPr>
                <w:rFonts w:ascii="Times New Roman" w:hAnsi="Times New Roman" w:cs="Times New Roman"/>
                <w:color w:val="000000"/>
                <w:sz w:val="20"/>
                <w:szCs w:val="20"/>
                <w:lang w:val="el-GR"/>
              </w:rPr>
              <w:t>0</w:t>
            </w:r>
            <w:r w:rsidRPr="00FA18EF">
              <w:rPr>
                <w:rFonts w:ascii="Times New Roman" w:hAnsi="Times New Roman" w:cs="Times New Roman"/>
                <w:color w:val="000000"/>
                <w:sz w:val="20"/>
                <w:szCs w:val="20"/>
              </w:rPr>
              <w:t>NL</w:t>
            </w:r>
            <w:r w:rsidRPr="00FA18EF">
              <w:rPr>
                <w:rFonts w:ascii="Times New Roman" w:hAnsi="Times New Roman" w:cs="Times New Roman"/>
                <w:color w:val="000000"/>
                <w:sz w:val="20"/>
                <w:szCs w:val="20"/>
                <w:lang w:val="el-GR"/>
              </w:rPr>
              <w:t>0)</w:t>
            </w:r>
          </w:p>
        </w:tc>
        <w:tc>
          <w:tcPr>
            <w:tcW w:w="1461" w:type="dxa"/>
            <w:tcBorders>
              <w:top w:val="nil"/>
              <w:left w:val="nil"/>
              <w:bottom w:val="single" w:sz="4" w:space="0" w:color="auto"/>
              <w:right w:val="single" w:sz="4" w:space="0" w:color="auto"/>
            </w:tcBorders>
            <w:shd w:val="clear" w:color="auto" w:fill="auto"/>
            <w:vAlign w:val="center"/>
          </w:tcPr>
          <w:p w14:paraId="136E0DC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78</w:t>
            </w:r>
          </w:p>
        </w:tc>
        <w:tc>
          <w:tcPr>
            <w:tcW w:w="1537" w:type="dxa"/>
            <w:gridSpan w:val="2"/>
            <w:tcBorders>
              <w:top w:val="single" w:sz="8" w:space="0" w:color="auto"/>
              <w:left w:val="nil"/>
              <w:bottom w:val="single" w:sz="8" w:space="0" w:color="auto"/>
              <w:right w:val="single" w:sz="8" w:space="0" w:color="auto"/>
            </w:tcBorders>
            <w:vAlign w:val="center"/>
          </w:tcPr>
          <w:p w14:paraId="001348A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ED74C2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1FC38A61"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B4FC5E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55</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0E68E593"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KYOCERA</w:t>
            </w:r>
          </w:p>
        </w:tc>
        <w:tc>
          <w:tcPr>
            <w:tcW w:w="2693" w:type="dxa"/>
            <w:tcBorders>
              <w:top w:val="nil"/>
              <w:left w:val="nil"/>
              <w:bottom w:val="single" w:sz="4" w:space="0" w:color="auto"/>
              <w:right w:val="single" w:sz="4" w:space="0" w:color="auto"/>
            </w:tcBorders>
            <w:shd w:val="clear" w:color="auto" w:fill="auto"/>
            <w:vAlign w:val="center"/>
          </w:tcPr>
          <w:p w14:paraId="693BEF06"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ECOSYS-FS-1320D MONO</w:t>
            </w:r>
          </w:p>
        </w:tc>
        <w:tc>
          <w:tcPr>
            <w:tcW w:w="3468" w:type="dxa"/>
            <w:tcBorders>
              <w:top w:val="nil"/>
              <w:left w:val="nil"/>
              <w:bottom w:val="single" w:sz="4" w:space="0" w:color="auto"/>
              <w:right w:val="single" w:sz="4" w:space="0" w:color="auto"/>
            </w:tcBorders>
            <w:shd w:val="clear" w:color="auto" w:fill="auto"/>
            <w:vAlign w:val="center"/>
          </w:tcPr>
          <w:p w14:paraId="3B4DA2FB"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Kyocera TK-170 Black</w:t>
            </w:r>
          </w:p>
        </w:tc>
        <w:tc>
          <w:tcPr>
            <w:tcW w:w="1461" w:type="dxa"/>
            <w:tcBorders>
              <w:top w:val="nil"/>
              <w:left w:val="nil"/>
              <w:bottom w:val="single" w:sz="4" w:space="0" w:color="auto"/>
              <w:right w:val="single" w:sz="4" w:space="0" w:color="auto"/>
            </w:tcBorders>
            <w:shd w:val="clear" w:color="auto" w:fill="auto"/>
            <w:vAlign w:val="center"/>
          </w:tcPr>
          <w:p w14:paraId="2C723CF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3598C78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12ABDE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452B7A31"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BA067B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56</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43B754A2"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KYOCERA</w:t>
            </w:r>
          </w:p>
        </w:tc>
        <w:tc>
          <w:tcPr>
            <w:tcW w:w="2693" w:type="dxa"/>
            <w:tcBorders>
              <w:top w:val="nil"/>
              <w:left w:val="nil"/>
              <w:bottom w:val="single" w:sz="4" w:space="0" w:color="auto"/>
              <w:right w:val="single" w:sz="4" w:space="0" w:color="auto"/>
            </w:tcBorders>
            <w:shd w:val="clear" w:color="auto" w:fill="auto"/>
            <w:vAlign w:val="center"/>
          </w:tcPr>
          <w:p w14:paraId="6B36A86F"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FS-1370dn</w:t>
            </w:r>
          </w:p>
        </w:tc>
        <w:tc>
          <w:tcPr>
            <w:tcW w:w="3468" w:type="dxa"/>
            <w:tcBorders>
              <w:top w:val="nil"/>
              <w:left w:val="nil"/>
              <w:bottom w:val="single" w:sz="4" w:space="0" w:color="auto"/>
              <w:right w:val="single" w:sz="4" w:space="0" w:color="auto"/>
            </w:tcBorders>
            <w:shd w:val="clear" w:color="auto" w:fill="auto"/>
            <w:vAlign w:val="center"/>
          </w:tcPr>
          <w:p w14:paraId="2AE8A582"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Kyocera TK-170 Black</w:t>
            </w:r>
          </w:p>
        </w:tc>
        <w:tc>
          <w:tcPr>
            <w:tcW w:w="1461" w:type="dxa"/>
            <w:tcBorders>
              <w:top w:val="nil"/>
              <w:left w:val="nil"/>
              <w:bottom w:val="single" w:sz="4" w:space="0" w:color="auto"/>
              <w:right w:val="single" w:sz="4" w:space="0" w:color="auto"/>
            </w:tcBorders>
            <w:shd w:val="clear" w:color="auto" w:fill="auto"/>
            <w:vAlign w:val="center"/>
          </w:tcPr>
          <w:p w14:paraId="3A22376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4DB3653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63E0AA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1FB64E84"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FFB754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57</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5CCE1514"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KYOCERA</w:t>
            </w:r>
          </w:p>
        </w:tc>
        <w:tc>
          <w:tcPr>
            <w:tcW w:w="2693" w:type="dxa"/>
            <w:tcBorders>
              <w:top w:val="nil"/>
              <w:left w:val="nil"/>
              <w:bottom w:val="single" w:sz="4" w:space="0" w:color="auto"/>
              <w:right w:val="single" w:sz="4" w:space="0" w:color="auto"/>
            </w:tcBorders>
            <w:shd w:val="clear" w:color="auto" w:fill="auto"/>
            <w:vAlign w:val="center"/>
          </w:tcPr>
          <w:p w14:paraId="690B91A1"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KM2550</w:t>
            </w:r>
          </w:p>
        </w:tc>
        <w:tc>
          <w:tcPr>
            <w:tcW w:w="3468" w:type="dxa"/>
            <w:tcBorders>
              <w:top w:val="nil"/>
              <w:left w:val="nil"/>
              <w:bottom w:val="single" w:sz="4" w:space="0" w:color="auto"/>
              <w:right w:val="single" w:sz="4" w:space="0" w:color="auto"/>
            </w:tcBorders>
            <w:shd w:val="clear" w:color="auto" w:fill="auto"/>
            <w:vAlign w:val="center"/>
          </w:tcPr>
          <w:p w14:paraId="7BDEC6DE"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Kyocera TK-</w:t>
            </w:r>
            <w:proofErr w:type="gramStart"/>
            <w:r w:rsidRPr="00FA18EF">
              <w:rPr>
                <w:rFonts w:ascii="Times New Roman" w:hAnsi="Times New Roman" w:cs="Times New Roman"/>
                <w:color w:val="000000"/>
                <w:sz w:val="20"/>
                <w:szCs w:val="20"/>
              </w:rPr>
              <w:t>420  Black</w:t>
            </w:r>
            <w:proofErr w:type="gramEnd"/>
          </w:p>
        </w:tc>
        <w:tc>
          <w:tcPr>
            <w:tcW w:w="1461" w:type="dxa"/>
            <w:tcBorders>
              <w:top w:val="nil"/>
              <w:left w:val="nil"/>
              <w:bottom w:val="single" w:sz="4" w:space="0" w:color="auto"/>
              <w:right w:val="single" w:sz="4" w:space="0" w:color="auto"/>
            </w:tcBorders>
            <w:shd w:val="clear" w:color="auto" w:fill="auto"/>
            <w:vAlign w:val="center"/>
          </w:tcPr>
          <w:p w14:paraId="2C803CB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4EA715D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AFEE57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049DD63E"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FEEE5A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58</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7AED57B6"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KYOCERA</w:t>
            </w:r>
          </w:p>
        </w:tc>
        <w:tc>
          <w:tcPr>
            <w:tcW w:w="2693" w:type="dxa"/>
            <w:tcBorders>
              <w:top w:val="nil"/>
              <w:left w:val="nil"/>
              <w:bottom w:val="single" w:sz="4" w:space="0" w:color="auto"/>
              <w:right w:val="single" w:sz="4" w:space="0" w:color="auto"/>
            </w:tcBorders>
            <w:shd w:val="clear" w:color="auto" w:fill="auto"/>
            <w:vAlign w:val="center"/>
          </w:tcPr>
          <w:p w14:paraId="7E4AE0B7"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ECOSYS M4132idn</w:t>
            </w:r>
          </w:p>
        </w:tc>
        <w:tc>
          <w:tcPr>
            <w:tcW w:w="3468" w:type="dxa"/>
            <w:tcBorders>
              <w:top w:val="nil"/>
              <w:left w:val="nil"/>
              <w:bottom w:val="single" w:sz="4" w:space="0" w:color="auto"/>
              <w:right w:val="single" w:sz="4" w:space="0" w:color="auto"/>
            </w:tcBorders>
            <w:shd w:val="clear" w:color="auto" w:fill="auto"/>
            <w:vAlign w:val="center"/>
          </w:tcPr>
          <w:p w14:paraId="199BD993"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Kyocera TK-6115 Black</w:t>
            </w:r>
          </w:p>
        </w:tc>
        <w:tc>
          <w:tcPr>
            <w:tcW w:w="1461" w:type="dxa"/>
            <w:tcBorders>
              <w:top w:val="nil"/>
              <w:left w:val="nil"/>
              <w:bottom w:val="single" w:sz="4" w:space="0" w:color="auto"/>
              <w:right w:val="single" w:sz="4" w:space="0" w:color="auto"/>
            </w:tcBorders>
            <w:shd w:val="clear" w:color="auto" w:fill="auto"/>
            <w:vAlign w:val="center"/>
          </w:tcPr>
          <w:p w14:paraId="0AF6911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3</w:t>
            </w:r>
          </w:p>
        </w:tc>
        <w:tc>
          <w:tcPr>
            <w:tcW w:w="1537" w:type="dxa"/>
            <w:gridSpan w:val="2"/>
            <w:tcBorders>
              <w:top w:val="single" w:sz="8" w:space="0" w:color="auto"/>
              <w:left w:val="nil"/>
              <w:bottom w:val="single" w:sz="8" w:space="0" w:color="auto"/>
              <w:right w:val="single" w:sz="8" w:space="0" w:color="auto"/>
            </w:tcBorders>
            <w:vAlign w:val="center"/>
          </w:tcPr>
          <w:p w14:paraId="30287A5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BEA3FC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78D19321"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630C24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59</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079A92D0"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LEXMARK</w:t>
            </w:r>
          </w:p>
        </w:tc>
        <w:tc>
          <w:tcPr>
            <w:tcW w:w="2693" w:type="dxa"/>
            <w:tcBorders>
              <w:top w:val="nil"/>
              <w:left w:val="nil"/>
              <w:bottom w:val="single" w:sz="4" w:space="0" w:color="auto"/>
              <w:right w:val="single" w:sz="4" w:space="0" w:color="auto"/>
            </w:tcBorders>
            <w:shd w:val="clear" w:color="auto" w:fill="auto"/>
            <w:vAlign w:val="center"/>
          </w:tcPr>
          <w:p w14:paraId="4FFEE7B0"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MS312DN</w:t>
            </w:r>
          </w:p>
        </w:tc>
        <w:tc>
          <w:tcPr>
            <w:tcW w:w="3468" w:type="dxa"/>
            <w:tcBorders>
              <w:top w:val="nil"/>
              <w:left w:val="nil"/>
              <w:bottom w:val="single" w:sz="4" w:space="0" w:color="auto"/>
              <w:right w:val="single" w:sz="4" w:space="0" w:color="auto"/>
            </w:tcBorders>
            <w:shd w:val="clear" w:color="auto" w:fill="auto"/>
            <w:vAlign w:val="center"/>
          </w:tcPr>
          <w:p w14:paraId="010B38A3"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Lexmark 502 Black (50F2000)</w:t>
            </w:r>
          </w:p>
        </w:tc>
        <w:tc>
          <w:tcPr>
            <w:tcW w:w="1461" w:type="dxa"/>
            <w:tcBorders>
              <w:top w:val="nil"/>
              <w:left w:val="nil"/>
              <w:bottom w:val="single" w:sz="4" w:space="0" w:color="auto"/>
              <w:right w:val="single" w:sz="4" w:space="0" w:color="auto"/>
            </w:tcBorders>
            <w:shd w:val="clear" w:color="auto" w:fill="auto"/>
            <w:vAlign w:val="center"/>
          </w:tcPr>
          <w:p w14:paraId="268875B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5C17F52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E247CB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609FF145"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B06559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60</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5D0E84C1"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LEXMARK</w:t>
            </w:r>
          </w:p>
        </w:tc>
        <w:tc>
          <w:tcPr>
            <w:tcW w:w="2693" w:type="dxa"/>
            <w:tcBorders>
              <w:top w:val="nil"/>
              <w:left w:val="nil"/>
              <w:bottom w:val="single" w:sz="4" w:space="0" w:color="auto"/>
              <w:right w:val="single" w:sz="4" w:space="0" w:color="auto"/>
            </w:tcBorders>
            <w:shd w:val="clear" w:color="auto" w:fill="auto"/>
            <w:vAlign w:val="center"/>
          </w:tcPr>
          <w:p w14:paraId="1107C678"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MS310dn</w:t>
            </w:r>
          </w:p>
        </w:tc>
        <w:tc>
          <w:tcPr>
            <w:tcW w:w="3468" w:type="dxa"/>
            <w:tcBorders>
              <w:top w:val="nil"/>
              <w:left w:val="nil"/>
              <w:bottom w:val="single" w:sz="4" w:space="0" w:color="auto"/>
              <w:right w:val="single" w:sz="4" w:space="0" w:color="auto"/>
            </w:tcBorders>
            <w:shd w:val="clear" w:color="auto" w:fill="auto"/>
            <w:vAlign w:val="center"/>
          </w:tcPr>
          <w:p w14:paraId="7255A1B6"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Lexmark 50F2000 Black</w:t>
            </w:r>
          </w:p>
        </w:tc>
        <w:tc>
          <w:tcPr>
            <w:tcW w:w="1461" w:type="dxa"/>
            <w:tcBorders>
              <w:top w:val="nil"/>
              <w:left w:val="nil"/>
              <w:bottom w:val="single" w:sz="4" w:space="0" w:color="auto"/>
              <w:right w:val="single" w:sz="4" w:space="0" w:color="auto"/>
            </w:tcBorders>
            <w:shd w:val="clear" w:color="auto" w:fill="auto"/>
            <w:vAlign w:val="center"/>
          </w:tcPr>
          <w:p w14:paraId="5A29C53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0F7ECF3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EE0C98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59DB780A"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2F7CAD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61</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272E8895"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LEXMARK</w:t>
            </w:r>
          </w:p>
        </w:tc>
        <w:tc>
          <w:tcPr>
            <w:tcW w:w="2693" w:type="dxa"/>
            <w:tcBorders>
              <w:top w:val="nil"/>
              <w:left w:val="nil"/>
              <w:bottom w:val="single" w:sz="4" w:space="0" w:color="auto"/>
              <w:right w:val="single" w:sz="4" w:space="0" w:color="auto"/>
            </w:tcBorders>
            <w:shd w:val="clear" w:color="auto" w:fill="auto"/>
            <w:vAlign w:val="center"/>
          </w:tcPr>
          <w:p w14:paraId="3F3A7F31"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MS810</w:t>
            </w:r>
          </w:p>
        </w:tc>
        <w:tc>
          <w:tcPr>
            <w:tcW w:w="3468" w:type="dxa"/>
            <w:tcBorders>
              <w:top w:val="nil"/>
              <w:left w:val="nil"/>
              <w:bottom w:val="single" w:sz="4" w:space="0" w:color="auto"/>
              <w:right w:val="single" w:sz="4" w:space="0" w:color="auto"/>
            </w:tcBorders>
            <w:shd w:val="clear" w:color="auto" w:fill="auto"/>
            <w:vAlign w:val="center"/>
          </w:tcPr>
          <w:p w14:paraId="422E4415"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Lexmark 522 Black (52D2000)</w:t>
            </w:r>
          </w:p>
        </w:tc>
        <w:tc>
          <w:tcPr>
            <w:tcW w:w="1461" w:type="dxa"/>
            <w:tcBorders>
              <w:top w:val="nil"/>
              <w:left w:val="nil"/>
              <w:bottom w:val="single" w:sz="4" w:space="0" w:color="auto"/>
              <w:right w:val="single" w:sz="4" w:space="0" w:color="auto"/>
            </w:tcBorders>
            <w:shd w:val="clear" w:color="auto" w:fill="auto"/>
            <w:vAlign w:val="center"/>
          </w:tcPr>
          <w:p w14:paraId="03F6A5D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26</w:t>
            </w:r>
          </w:p>
        </w:tc>
        <w:tc>
          <w:tcPr>
            <w:tcW w:w="1537" w:type="dxa"/>
            <w:gridSpan w:val="2"/>
            <w:tcBorders>
              <w:top w:val="single" w:sz="8" w:space="0" w:color="auto"/>
              <w:left w:val="nil"/>
              <w:bottom w:val="single" w:sz="8" w:space="0" w:color="auto"/>
              <w:right w:val="single" w:sz="8" w:space="0" w:color="auto"/>
            </w:tcBorders>
            <w:vAlign w:val="center"/>
          </w:tcPr>
          <w:p w14:paraId="2844ABC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D7FC5F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0E8D9FB1"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398FEA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62</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2F6E69DE"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LEXMARK</w:t>
            </w:r>
          </w:p>
        </w:tc>
        <w:tc>
          <w:tcPr>
            <w:tcW w:w="2693" w:type="dxa"/>
            <w:tcBorders>
              <w:top w:val="nil"/>
              <w:left w:val="nil"/>
              <w:bottom w:val="single" w:sz="4" w:space="0" w:color="auto"/>
              <w:right w:val="single" w:sz="4" w:space="0" w:color="auto"/>
            </w:tcBorders>
            <w:shd w:val="clear" w:color="auto" w:fill="auto"/>
            <w:vAlign w:val="center"/>
          </w:tcPr>
          <w:p w14:paraId="39E046A3"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MS821dn</w:t>
            </w:r>
          </w:p>
        </w:tc>
        <w:tc>
          <w:tcPr>
            <w:tcW w:w="3468" w:type="dxa"/>
            <w:tcBorders>
              <w:top w:val="nil"/>
              <w:left w:val="nil"/>
              <w:bottom w:val="single" w:sz="4" w:space="0" w:color="auto"/>
              <w:right w:val="single" w:sz="4" w:space="0" w:color="auto"/>
            </w:tcBorders>
            <w:shd w:val="clear" w:color="auto" w:fill="auto"/>
            <w:vAlign w:val="center"/>
          </w:tcPr>
          <w:p w14:paraId="6C029EA6"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Lexmark 58D</w:t>
            </w:r>
            <w:proofErr w:type="gramStart"/>
            <w:r w:rsidRPr="00FA18EF">
              <w:rPr>
                <w:rFonts w:ascii="Times New Roman" w:hAnsi="Times New Roman" w:cs="Times New Roman"/>
                <w:color w:val="000000"/>
                <w:sz w:val="20"/>
                <w:szCs w:val="20"/>
              </w:rPr>
              <w:t>2000  Black</w:t>
            </w:r>
            <w:proofErr w:type="gramEnd"/>
          </w:p>
        </w:tc>
        <w:tc>
          <w:tcPr>
            <w:tcW w:w="1461" w:type="dxa"/>
            <w:tcBorders>
              <w:top w:val="nil"/>
              <w:left w:val="nil"/>
              <w:bottom w:val="single" w:sz="4" w:space="0" w:color="auto"/>
              <w:right w:val="single" w:sz="4" w:space="0" w:color="auto"/>
            </w:tcBorders>
            <w:shd w:val="clear" w:color="auto" w:fill="auto"/>
            <w:vAlign w:val="center"/>
          </w:tcPr>
          <w:p w14:paraId="3B8D326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23</w:t>
            </w:r>
          </w:p>
        </w:tc>
        <w:tc>
          <w:tcPr>
            <w:tcW w:w="1537" w:type="dxa"/>
            <w:gridSpan w:val="2"/>
            <w:tcBorders>
              <w:top w:val="single" w:sz="8" w:space="0" w:color="auto"/>
              <w:left w:val="nil"/>
              <w:bottom w:val="single" w:sz="8" w:space="0" w:color="auto"/>
              <w:right w:val="single" w:sz="8" w:space="0" w:color="auto"/>
            </w:tcBorders>
            <w:vAlign w:val="center"/>
          </w:tcPr>
          <w:p w14:paraId="32D45DA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818E81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07A91253"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A34062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63</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68DC7FC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LEXMARK</w:t>
            </w:r>
          </w:p>
        </w:tc>
        <w:tc>
          <w:tcPr>
            <w:tcW w:w="2693" w:type="dxa"/>
            <w:tcBorders>
              <w:top w:val="nil"/>
              <w:left w:val="nil"/>
              <w:bottom w:val="single" w:sz="4" w:space="0" w:color="auto"/>
              <w:right w:val="single" w:sz="4" w:space="0" w:color="auto"/>
            </w:tcBorders>
            <w:shd w:val="clear" w:color="auto" w:fill="auto"/>
            <w:vAlign w:val="center"/>
          </w:tcPr>
          <w:p w14:paraId="6E1FA473"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MB2236adw</w:t>
            </w:r>
          </w:p>
        </w:tc>
        <w:tc>
          <w:tcPr>
            <w:tcW w:w="3468" w:type="dxa"/>
            <w:tcBorders>
              <w:top w:val="nil"/>
              <w:left w:val="nil"/>
              <w:bottom w:val="single" w:sz="4" w:space="0" w:color="auto"/>
              <w:right w:val="single" w:sz="4" w:space="0" w:color="auto"/>
            </w:tcBorders>
            <w:shd w:val="clear" w:color="auto" w:fill="auto"/>
            <w:vAlign w:val="center"/>
          </w:tcPr>
          <w:p w14:paraId="4EF4CCD5"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Lexmark B222H00 Black</w:t>
            </w:r>
          </w:p>
        </w:tc>
        <w:tc>
          <w:tcPr>
            <w:tcW w:w="1461" w:type="dxa"/>
            <w:tcBorders>
              <w:top w:val="nil"/>
              <w:left w:val="nil"/>
              <w:bottom w:val="single" w:sz="4" w:space="0" w:color="auto"/>
              <w:right w:val="single" w:sz="4" w:space="0" w:color="auto"/>
            </w:tcBorders>
            <w:shd w:val="clear" w:color="auto" w:fill="auto"/>
            <w:vAlign w:val="center"/>
          </w:tcPr>
          <w:p w14:paraId="2062E75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44</w:t>
            </w:r>
          </w:p>
        </w:tc>
        <w:tc>
          <w:tcPr>
            <w:tcW w:w="1537" w:type="dxa"/>
            <w:gridSpan w:val="2"/>
            <w:tcBorders>
              <w:top w:val="single" w:sz="8" w:space="0" w:color="auto"/>
              <w:left w:val="nil"/>
              <w:bottom w:val="single" w:sz="8" w:space="0" w:color="auto"/>
              <w:right w:val="single" w:sz="8" w:space="0" w:color="auto"/>
            </w:tcBorders>
            <w:vAlign w:val="center"/>
          </w:tcPr>
          <w:p w14:paraId="0D52A86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713A4E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04F26BD5"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C30B1A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64</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731D042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LEXMARK</w:t>
            </w:r>
          </w:p>
        </w:tc>
        <w:tc>
          <w:tcPr>
            <w:tcW w:w="2693" w:type="dxa"/>
            <w:tcBorders>
              <w:top w:val="nil"/>
              <w:left w:val="nil"/>
              <w:bottom w:val="single" w:sz="4" w:space="0" w:color="auto"/>
              <w:right w:val="single" w:sz="4" w:space="0" w:color="auto"/>
            </w:tcBorders>
            <w:shd w:val="clear" w:color="auto" w:fill="auto"/>
            <w:vAlign w:val="center"/>
          </w:tcPr>
          <w:p w14:paraId="3B361361"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B3340</w:t>
            </w:r>
          </w:p>
        </w:tc>
        <w:tc>
          <w:tcPr>
            <w:tcW w:w="3468" w:type="dxa"/>
            <w:tcBorders>
              <w:top w:val="nil"/>
              <w:left w:val="nil"/>
              <w:bottom w:val="single" w:sz="4" w:space="0" w:color="auto"/>
              <w:right w:val="single" w:sz="4" w:space="0" w:color="auto"/>
            </w:tcBorders>
            <w:shd w:val="clear" w:color="auto" w:fill="auto"/>
            <w:vAlign w:val="center"/>
          </w:tcPr>
          <w:p w14:paraId="249252C5"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Lexmark B342H00 Black</w:t>
            </w:r>
          </w:p>
        </w:tc>
        <w:tc>
          <w:tcPr>
            <w:tcW w:w="1461" w:type="dxa"/>
            <w:tcBorders>
              <w:top w:val="nil"/>
              <w:left w:val="nil"/>
              <w:bottom w:val="single" w:sz="4" w:space="0" w:color="auto"/>
              <w:right w:val="single" w:sz="4" w:space="0" w:color="auto"/>
            </w:tcBorders>
            <w:shd w:val="clear" w:color="auto" w:fill="auto"/>
            <w:vAlign w:val="center"/>
          </w:tcPr>
          <w:p w14:paraId="1C7E23F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2E3575E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3F8A58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57549738"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31F8AA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lastRenderedPageBreak/>
              <w:t>65</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4C17961E"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LEXMARK</w:t>
            </w:r>
          </w:p>
        </w:tc>
        <w:tc>
          <w:tcPr>
            <w:tcW w:w="2693" w:type="dxa"/>
            <w:tcBorders>
              <w:top w:val="nil"/>
              <w:left w:val="nil"/>
              <w:bottom w:val="single" w:sz="4" w:space="0" w:color="auto"/>
              <w:right w:val="single" w:sz="4" w:space="0" w:color="auto"/>
            </w:tcBorders>
            <w:shd w:val="clear" w:color="auto" w:fill="auto"/>
            <w:vAlign w:val="center"/>
          </w:tcPr>
          <w:p w14:paraId="3FE6C820"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E250DN</w:t>
            </w:r>
          </w:p>
        </w:tc>
        <w:tc>
          <w:tcPr>
            <w:tcW w:w="3468" w:type="dxa"/>
            <w:tcBorders>
              <w:top w:val="nil"/>
              <w:left w:val="nil"/>
              <w:bottom w:val="single" w:sz="4" w:space="0" w:color="auto"/>
              <w:right w:val="single" w:sz="4" w:space="0" w:color="auto"/>
            </w:tcBorders>
            <w:shd w:val="clear" w:color="auto" w:fill="auto"/>
            <w:vAlign w:val="center"/>
          </w:tcPr>
          <w:p w14:paraId="13985B8E"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 xml:space="preserve">Lexmark E250d Black </w:t>
            </w:r>
            <w:proofErr w:type="gramStart"/>
            <w:r w:rsidRPr="00FA18EF">
              <w:rPr>
                <w:rFonts w:ascii="Times New Roman" w:hAnsi="Times New Roman" w:cs="Times New Roman"/>
                <w:color w:val="000000"/>
                <w:sz w:val="20"/>
                <w:szCs w:val="20"/>
              </w:rPr>
              <w:t>( 250</w:t>
            </w:r>
            <w:proofErr w:type="gramEnd"/>
            <w:r w:rsidRPr="00FA18EF">
              <w:rPr>
                <w:rFonts w:ascii="Times New Roman" w:hAnsi="Times New Roman" w:cs="Times New Roman"/>
                <w:color w:val="000000"/>
                <w:sz w:val="20"/>
                <w:szCs w:val="20"/>
              </w:rPr>
              <w:t>A11E )</w:t>
            </w:r>
          </w:p>
        </w:tc>
        <w:tc>
          <w:tcPr>
            <w:tcW w:w="1461" w:type="dxa"/>
            <w:tcBorders>
              <w:top w:val="nil"/>
              <w:left w:val="nil"/>
              <w:bottom w:val="single" w:sz="4" w:space="0" w:color="auto"/>
              <w:right w:val="single" w:sz="4" w:space="0" w:color="auto"/>
            </w:tcBorders>
            <w:shd w:val="clear" w:color="auto" w:fill="auto"/>
            <w:vAlign w:val="center"/>
          </w:tcPr>
          <w:p w14:paraId="56FD079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4418FDC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DCB9D0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4C4B6FD8"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33A329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66</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4AB365E7"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LEXMARK</w:t>
            </w:r>
          </w:p>
        </w:tc>
        <w:tc>
          <w:tcPr>
            <w:tcW w:w="2693" w:type="dxa"/>
            <w:tcBorders>
              <w:top w:val="nil"/>
              <w:left w:val="nil"/>
              <w:bottom w:val="single" w:sz="4" w:space="0" w:color="auto"/>
              <w:right w:val="single" w:sz="4" w:space="0" w:color="auto"/>
            </w:tcBorders>
            <w:shd w:val="clear" w:color="auto" w:fill="auto"/>
            <w:vAlign w:val="center"/>
          </w:tcPr>
          <w:p w14:paraId="5F593EB6"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E260DN</w:t>
            </w:r>
          </w:p>
        </w:tc>
        <w:tc>
          <w:tcPr>
            <w:tcW w:w="3468" w:type="dxa"/>
            <w:tcBorders>
              <w:top w:val="nil"/>
              <w:left w:val="nil"/>
              <w:bottom w:val="single" w:sz="4" w:space="0" w:color="auto"/>
              <w:right w:val="single" w:sz="4" w:space="0" w:color="auto"/>
            </w:tcBorders>
            <w:shd w:val="clear" w:color="auto" w:fill="auto"/>
            <w:vAlign w:val="center"/>
          </w:tcPr>
          <w:p w14:paraId="7DC7A641"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Lexmark E260/360/460 Black (E260A11E)</w:t>
            </w:r>
          </w:p>
        </w:tc>
        <w:tc>
          <w:tcPr>
            <w:tcW w:w="1461" w:type="dxa"/>
            <w:tcBorders>
              <w:top w:val="nil"/>
              <w:left w:val="nil"/>
              <w:bottom w:val="single" w:sz="4" w:space="0" w:color="auto"/>
              <w:right w:val="single" w:sz="4" w:space="0" w:color="auto"/>
            </w:tcBorders>
            <w:shd w:val="clear" w:color="auto" w:fill="auto"/>
            <w:vAlign w:val="center"/>
          </w:tcPr>
          <w:p w14:paraId="6F41F92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510062F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6E0E20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64828BEF"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50E9AB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67</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1C534CB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OKI</w:t>
            </w:r>
          </w:p>
        </w:tc>
        <w:tc>
          <w:tcPr>
            <w:tcW w:w="2693" w:type="dxa"/>
            <w:tcBorders>
              <w:top w:val="nil"/>
              <w:left w:val="nil"/>
              <w:bottom w:val="single" w:sz="4" w:space="0" w:color="auto"/>
              <w:right w:val="single" w:sz="4" w:space="0" w:color="auto"/>
            </w:tcBorders>
            <w:shd w:val="clear" w:color="auto" w:fill="auto"/>
            <w:vAlign w:val="center"/>
          </w:tcPr>
          <w:p w14:paraId="42B37661"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MC332</w:t>
            </w:r>
          </w:p>
        </w:tc>
        <w:tc>
          <w:tcPr>
            <w:tcW w:w="3468" w:type="dxa"/>
            <w:tcBorders>
              <w:top w:val="nil"/>
              <w:left w:val="nil"/>
              <w:bottom w:val="single" w:sz="4" w:space="0" w:color="auto"/>
              <w:right w:val="single" w:sz="4" w:space="0" w:color="auto"/>
            </w:tcBorders>
            <w:shd w:val="clear" w:color="auto" w:fill="auto"/>
            <w:vAlign w:val="center"/>
          </w:tcPr>
          <w:p w14:paraId="79D135E9"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OKI 44973533 Yellow</w:t>
            </w:r>
          </w:p>
        </w:tc>
        <w:tc>
          <w:tcPr>
            <w:tcW w:w="1461" w:type="dxa"/>
            <w:tcBorders>
              <w:top w:val="nil"/>
              <w:left w:val="nil"/>
              <w:bottom w:val="single" w:sz="4" w:space="0" w:color="auto"/>
              <w:right w:val="single" w:sz="4" w:space="0" w:color="auto"/>
            </w:tcBorders>
            <w:shd w:val="clear" w:color="auto" w:fill="auto"/>
            <w:vAlign w:val="center"/>
          </w:tcPr>
          <w:p w14:paraId="6A0E213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3B1CC7F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A2F52A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4BE61F77"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F3F43A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68</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3913A38E"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OKI</w:t>
            </w:r>
          </w:p>
        </w:tc>
        <w:tc>
          <w:tcPr>
            <w:tcW w:w="2693" w:type="dxa"/>
            <w:tcBorders>
              <w:top w:val="nil"/>
              <w:left w:val="nil"/>
              <w:bottom w:val="single" w:sz="4" w:space="0" w:color="auto"/>
              <w:right w:val="single" w:sz="4" w:space="0" w:color="auto"/>
            </w:tcBorders>
            <w:shd w:val="clear" w:color="auto" w:fill="auto"/>
            <w:vAlign w:val="center"/>
          </w:tcPr>
          <w:p w14:paraId="41764D7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MC332</w:t>
            </w:r>
          </w:p>
        </w:tc>
        <w:tc>
          <w:tcPr>
            <w:tcW w:w="3468" w:type="dxa"/>
            <w:tcBorders>
              <w:top w:val="nil"/>
              <w:left w:val="nil"/>
              <w:bottom w:val="single" w:sz="4" w:space="0" w:color="auto"/>
              <w:right w:val="single" w:sz="4" w:space="0" w:color="auto"/>
            </w:tcBorders>
            <w:shd w:val="clear" w:color="auto" w:fill="auto"/>
            <w:vAlign w:val="center"/>
          </w:tcPr>
          <w:p w14:paraId="72877226"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 xml:space="preserve">OKI </w:t>
            </w:r>
            <w:proofErr w:type="gramStart"/>
            <w:r w:rsidRPr="00FA18EF">
              <w:rPr>
                <w:rFonts w:ascii="Times New Roman" w:hAnsi="Times New Roman" w:cs="Times New Roman"/>
                <w:color w:val="000000"/>
                <w:sz w:val="20"/>
                <w:szCs w:val="20"/>
              </w:rPr>
              <w:t>44973534  Magenta</w:t>
            </w:r>
            <w:proofErr w:type="gramEnd"/>
          </w:p>
        </w:tc>
        <w:tc>
          <w:tcPr>
            <w:tcW w:w="1461" w:type="dxa"/>
            <w:tcBorders>
              <w:top w:val="nil"/>
              <w:left w:val="nil"/>
              <w:bottom w:val="single" w:sz="4" w:space="0" w:color="auto"/>
              <w:right w:val="single" w:sz="4" w:space="0" w:color="auto"/>
            </w:tcBorders>
            <w:shd w:val="clear" w:color="auto" w:fill="auto"/>
            <w:vAlign w:val="center"/>
          </w:tcPr>
          <w:p w14:paraId="51330F6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2EE3603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3EE66A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5061E158"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651F48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69</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211F49F2"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OKI</w:t>
            </w:r>
          </w:p>
        </w:tc>
        <w:tc>
          <w:tcPr>
            <w:tcW w:w="2693" w:type="dxa"/>
            <w:tcBorders>
              <w:top w:val="nil"/>
              <w:left w:val="nil"/>
              <w:bottom w:val="single" w:sz="4" w:space="0" w:color="auto"/>
              <w:right w:val="single" w:sz="4" w:space="0" w:color="auto"/>
            </w:tcBorders>
            <w:shd w:val="clear" w:color="auto" w:fill="auto"/>
            <w:vAlign w:val="center"/>
          </w:tcPr>
          <w:p w14:paraId="48648D66"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MC332</w:t>
            </w:r>
          </w:p>
        </w:tc>
        <w:tc>
          <w:tcPr>
            <w:tcW w:w="3468" w:type="dxa"/>
            <w:tcBorders>
              <w:top w:val="nil"/>
              <w:left w:val="nil"/>
              <w:bottom w:val="single" w:sz="4" w:space="0" w:color="auto"/>
              <w:right w:val="single" w:sz="4" w:space="0" w:color="auto"/>
            </w:tcBorders>
            <w:shd w:val="clear" w:color="auto" w:fill="auto"/>
            <w:vAlign w:val="center"/>
          </w:tcPr>
          <w:p w14:paraId="54915CA4"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OKI 44973535 Cyan</w:t>
            </w:r>
          </w:p>
        </w:tc>
        <w:tc>
          <w:tcPr>
            <w:tcW w:w="1461" w:type="dxa"/>
            <w:tcBorders>
              <w:top w:val="nil"/>
              <w:left w:val="nil"/>
              <w:bottom w:val="single" w:sz="4" w:space="0" w:color="auto"/>
              <w:right w:val="single" w:sz="4" w:space="0" w:color="auto"/>
            </w:tcBorders>
            <w:shd w:val="clear" w:color="auto" w:fill="auto"/>
            <w:vAlign w:val="center"/>
          </w:tcPr>
          <w:p w14:paraId="679BF09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6468E79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789111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3263E7DA"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60ED11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70</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11779328"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OKI</w:t>
            </w:r>
          </w:p>
        </w:tc>
        <w:tc>
          <w:tcPr>
            <w:tcW w:w="2693" w:type="dxa"/>
            <w:tcBorders>
              <w:top w:val="nil"/>
              <w:left w:val="nil"/>
              <w:bottom w:val="single" w:sz="4" w:space="0" w:color="auto"/>
              <w:right w:val="single" w:sz="4" w:space="0" w:color="auto"/>
            </w:tcBorders>
            <w:shd w:val="clear" w:color="auto" w:fill="auto"/>
            <w:vAlign w:val="center"/>
          </w:tcPr>
          <w:p w14:paraId="3355236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MC332</w:t>
            </w:r>
          </w:p>
        </w:tc>
        <w:tc>
          <w:tcPr>
            <w:tcW w:w="3468" w:type="dxa"/>
            <w:tcBorders>
              <w:top w:val="nil"/>
              <w:left w:val="nil"/>
              <w:bottom w:val="single" w:sz="4" w:space="0" w:color="auto"/>
              <w:right w:val="single" w:sz="4" w:space="0" w:color="auto"/>
            </w:tcBorders>
            <w:shd w:val="clear" w:color="auto" w:fill="auto"/>
            <w:vAlign w:val="center"/>
          </w:tcPr>
          <w:p w14:paraId="643CC16C"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OKI 44973536 Black</w:t>
            </w:r>
          </w:p>
        </w:tc>
        <w:tc>
          <w:tcPr>
            <w:tcW w:w="1461" w:type="dxa"/>
            <w:tcBorders>
              <w:top w:val="nil"/>
              <w:left w:val="nil"/>
              <w:bottom w:val="single" w:sz="4" w:space="0" w:color="auto"/>
              <w:right w:val="single" w:sz="4" w:space="0" w:color="auto"/>
            </w:tcBorders>
            <w:shd w:val="clear" w:color="auto" w:fill="auto"/>
            <w:vAlign w:val="center"/>
          </w:tcPr>
          <w:p w14:paraId="09D5284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4</w:t>
            </w:r>
          </w:p>
        </w:tc>
        <w:tc>
          <w:tcPr>
            <w:tcW w:w="1537" w:type="dxa"/>
            <w:gridSpan w:val="2"/>
            <w:tcBorders>
              <w:top w:val="single" w:sz="8" w:space="0" w:color="auto"/>
              <w:left w:val="nil"/>
              <w:bottom w:val="single" w:sz="8" w:space="0" w:color="auto"/>
              <w:right w:val="single" w:sz="8" w:space="0" w:color="auto"/>
            </w:tcBorders>
            <w:vAlign w:val="center"/>
          </w:tcPr>
          <w:p w14:paraId="5175D4D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072779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7B0B034B"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DC26EE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71</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6725BCE1"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OKI</w:t>
            </w:r>
          </w:p>
        </w:tc>
        <w:tc>
          <w:tcPr>
            <w:tcW w:w="2693" w:type="dxa"/>
            <w:tcBorders>
              <w:top w:val="nil"/>
              <w:left w:val="nil"/>
              <w:bottom w:val="single" w:sz="4" w:space="0" w:color="auto"/>
              <w:right w:val="single" w:sz="4" w:space="0" w:color="auto"/>
            </w:tcBorders>
            <w:shd w:val="clear" w:color="auto" w:fill="auto"/>
            <w:vAlign w:val="center"/>
          </w:tcPr>
          <w:p w14:paraId="2DCBF495"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MB451</w:t>
            </w:r>
          </w:p>
        </w:tc>
        <w:tc>
          <w:tcPr>
            <w:tcW w:w="3468" w:type="dxa"/>
            <w:tcBorders>
              <w:top w:val="nil"/>
              <w:left w:val="nil"/>
              <w:bottom w:val="single" w:sz="4" w:space="0" w:color="auto"/>
              <w:right w:val="single" w:sz="4" w:space="0" w:color="auto"/>
            </w:tcBorders>
            <w:shd w:val="clear" w:color="auto" w:fill="auto"/>
            <w:vAlign w:val="center"/>
          </w:tcPr>
          <w:p w14:paraId="0472C0BD"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OKI B401/MB441/MB451 Black (44992401)</w:t>
            </w:r>
          </w:p>
        </w:tc>
        <w:tc>
          <w:tcPr>
            <w:tcW w:w="1461" w:type="dxa"/>
            <w:tcBorders>
              <w:top w:val="nil"/>
              <w:left w:val="nil"/>
              <w:bottom w:val="single" w:sz="4" w:space="0" w:color="auto"/>
              <w:right w:val="single" w:sz="4" w:space="0" w:color="auto"/>
            </w:tcBorders>
            <w:shd w:val="clear" w:color="auto" w:fill="auto"/>
            <w:vAlign w:val="center"/>
          </w:tcPr>
          <w:p w14:paraId="4158C68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05C45DB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94D06C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4AB1F8FA"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08A5B1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72</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06D665F1"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PANASONIC</w:t>
            </w:r>
          </w:p>
        </w:tc>
        <w:tc>
          <w:tcPr>
            <w:tcW w:w="2693" w:type="dxa"/>
            <w:tcBorders>
              <w:top w:val="nil"/>
              <w:left w:val="nil"/>
              <w:bottom w:val="single" w:sz="4" w:space="0" w:color="auto"/>
              <w:right w:val="single" w:sz="4" w:space="0" w:color="auto"/>
            </w:tcBorders>
            <w:shd w:val="clear" w:color="auto" w:fill="auto"/>
            <w:vAlign w:val="center"/>
          </w:tcPr>
          <w:p w14:paraId="6A119282"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WORKIO 8020</w:t>
            </w:r>
          </w:p>
        </w:tc>
        <w:tc>
          <w:tcPr>
            <w:tcW w:w="3468" w:type="dxa"/>
            <w:tcBorders>
              <w:top w:val="nil"/>
              <w:left w:val="nil"/>
              <w:bottom w:val="single" w:sz="4" w:space="0" w:color="auto"/>
              <w:right w:val="single" w:sz="4" w:space="0" w:color="auto"/>
            </w:tcBorders>
            <w:shd w:val="clear" w:color="auto" w:fill="auto"/>
            <w:vAlign w:val="center"/>
          </w:tcPr>
          <w:p w14:paraId="3F2E7BC3"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Panasonic DQTUJ10K</w:t>
            </w:r>
          </w:p>
        </w:tc>
        <w:tc>
          <w:tcPr>
            <w:tcW w:w="1461" w:type="dxa"/>
            <w:tcBorders>
              <w:top w:val="nil"/>
              <w:left w:val="nil"/>
              <w:bottom w:val="single" w:sz="4" w:space="0" w:color="auto"/>
              <w:right w:val="single" w:sz="4" w:space="0" w:color="auto"/>
            </w:tcBorders>
            <w:shd w:val="clear" w:color="auto" w:fill="auto"/>
            <w:vAlign w:val="center"/>
          </w:tcPr>
          <w:p w14:paraId="754ECF5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3</w:t>
            </w:r>
          </w:p>
        </w:tc>
        <w:tc>
          <w:tcPr>
            <w:tcW w:w="1537" w:type="dxa"/>
            <w:gridSpan w:val="2"/>
            <w:tcBorders>
              <w:top w:val="single" w:sz="8" w:space="0" w:color="auto"/>
              <w:left w:val="nil"/>
              <w:bottom w:val="single" w:sz="8" w:space="0" w:color="auto"/>
              <w:right w:val="single" w:sz="8" w:space="0" w:color="auto"/>
            </w:tcBorders>
            <w:vAlign w:val="center"/>
          </w:tcPr>
          <w:p w14:paraId="6B742A5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2895C9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7D001109"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8A96CC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73</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06BF05F5"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RICOH</w:t>
            </w:r>
          </w:p>
        </w:tc>
        <w:tc>
          <w:tcPr>
            <w:tcW w:w="2693" w:type="dxa"/>
            <w:tcBorders>
              <w:top w:val="nil"/>
              <w:left w:val="nil"/>
              <w:bottom w:val="single" w:sz="4" w:space="0" w:color="auto"/>
              <w:right w:val="single" w:sz="4" w:space="0" w:color="auto"/>
            </w:tcBorders>
            <w:shd w:val="clear" w:color="auto" w:fill="auto"/>
            <w:vAlign w:val="center"/>
          </w:tcPr>
          <w:p w14:paraId="69543E8D"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Aficio SP C240DN</w:t>
            </w:r>
          </w:p>
        </w:tc>
        <w:tc>
          <w:tcPr>
            <w:tcW w:w="3468" w:type="dxa"/>
            <w:tcBorders>
              <w:top w:val="nil"/>
              <w:left w:val="nil"/>
              <w:bottom w:val="single" w:sz="4" w:space="0" w:color="auto"/>
              <w:right w:val="single" w:sz="4" w:space="0" w:color="auto"/>
            </w:tcBorders>
            <w:shd w:val="clear" w:color="auto" w:fill="auto"/>
            <w:vAlign w:val="center"/>
          </w:tcPr>
          <w:p w14:paraId="5FF08A0D"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 xml:space="preserve">Ricoh 407543 Black </w:t>
            </w:r>
          </w:p>
        </w:tc>
        <w:tc>
          <w:tcPr>
            <w:tcW w:w="1461" w:type="dxa"/>
            <w:tcBorders>
              <w:top w:val="nil"/>
              <w:left w:val="nil"/>
              <w:bottom w:val="single" w:sz="4" w:space="0" w:color="auto"/>
              <w:right w:val="single" w:sz="4" w:space="0" w:color="auto"/>
            </w:tcBorders>
            <w:shd w:val="clear" w:color="auto" w:fill="auto"/>
            <w:vAlign w:val="center"/>
          </w:tcPr>
          <w:p w14:paraId="29ED04F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3</w:t>
            </w:r>
          </w:p>
        </w:tc>
        <w:tc>
          <w:tcPr>
            <w:tcW w:w="1537" w:type="dxa"/>
            <w:gridSpan w:val="2"/>
            <w:tcBorders>
              <w:top w:val="single" w:sz="8" w:space="0" w:color="auto"/>
              <w:left w:val="nil"/>
              <w:bottom w:val="single" w:sz="8" w:space="0" w:color="auto"/>
              <w:right w:val="single" w:sz="8" w:space="0" w:color="auto"/>
            </w:tcBorders>
            <w:vAlign w:val="center"/>
          </w:tcPr>
          <w:p w14:paraId="04E4555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6A9D93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0FD8E714"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69A8D9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74</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7236B57D"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RICOH</w:t>
            </w:r>
          </w:p>
        </w:tc>
        <w:tc>
          <w:tcPr>
            <w:tcW w:w="2693" w:type="dxa"/>
            <w:tcBorders>
              <w:top w:val="nil"/>
              <w:left w:val="nil"/>
              <w:bottom w:val="single" w:sz="4" w:space="0" w:color="auto"/>
              <w:right w:val="single" w:sz="4" w:space="0" w:color="auto"/>
            </w:tcBorders>
            <w:shd w:val="clear" w:color="auto" w:fill="auto"/>
            <w:vAlign w:val="center"/>
          </w:tcPr>
          <w:p w14:paraId="37DD823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Aficio SP C240DN</w:t>
            </w:r>
          </w:p>
        </w:tc>
        <w:tc>
          <w:tcPr>
            <w:tcW w:w="3468" w:type="dxa"/>
            <w:tcBorders>
              <w:top w:val="nil"/>
              <w:left w:val="nil"/>
              <w:bottom w:val="single" w:sz="4" w:space="0" w:color="auto"/>
              <w:right w:val="single" w:sz="4" w:space="0" w:color="auto"/>
            </w:tcBorders>
            <w:shd w:val="clear" w:color="auto" w:fill="auto"/>
            <w:vAlign w:val="center"/>
          </w:tcPr>
          <w:p w14:paraId="47D9FB28"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Ricoh 407544 Cyan</w:t>
            </w:r>
          </w:p>
        </w:tc>
        <w:tc>
          <w:tcPr>
            <w:tcW w:w="1461" w:type="dxa"/>
            <w:tcBorders>
              <w:top w:val="nil"/>
              <w:left w:val="nil"/>
              <w:bottom w:val="single" w:sz="4" w:space="0" w:color="auto"/>
              <w:right w:val="single" w:sz="4" w:space="0" w:color="auto"/>
            </w:tcBorders>
            <w:shd w:val="clear" w:color="auto" w:fill="auto"/>
            <w:vAlign w:val="center"/>
          </w:tcPr>
          <w:p w14:paraId="108512B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5C2AA5A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B21EEF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6BDFCECD"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F25950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75</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2FD3E2B3"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RICOH</w:t>
            </w:r>
          </w:p>
        </w:tc>
        <w:tc>
          <w:tcPr>
            <w:tcW w:w="2693" w:type="dxa"/>
            <w:tcBorders>
              <w:top w:val="nil"/>
              <w:left w:val="nil"/>
              <w:bottom w:val="single" w:sz="4" w:space="0" w:color="auto"/>
              <w:right w:val="single" w:sz="4" w:space="0" w:color="auto"/>
            </w:tcBorders>
            <w:shd w:val="clear" w:color="auto" w:fill="auto"/>
            <w:vAlign w:val="center"/>
          </w:tcPr>
          <w:p w14:paraId="6EACB1B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Aficio SP C240DN</w:t>
            </w:r>
          </w:p>
        </w:tc>
        <w:tc>
          <w:tcPr>
            <w:tcW w:w="3468" w:type="dxa"/>
            <w:tcBorders>
              <w:top w:val="nil"/>
              <w:left w:val="nil"/>
              <w:bottom w:val="single" w:sz="4" w:space="0" w:color="auto"/>
              <w:right w:val="single" w:sz="4" w:space="0" w:color="auto"/>
            </w:tcBorders>
            <w:shd w:val="clear" w:color="auto" w:fill="auto"/>
            <w:vAlign w:val="center"/>
          </w:tcPr>
          <w:p w14:paraId="722B68CA"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Ricoh 407545 Magenta</w:t>
            </w:r>
          </w:p>
        </w:tc>
        <w:tc>
          <w:tcPr>
            <w:tcW w:w="1461" w:type="dxa"/>
            <w:tcBorders>
              <w:top w:val="nil"/>
              <w:left w:val="nil"/>
              <w:bottom w:val="single" w:sz="4" w:space="0" w:color="auto"/>
              <w:right w:val="single" w:sz="4" w:space="0" w:color="auto"/>
            </w:tcBorders>
            <w:shd w:val="clear" w:color="auto" w:fill="auto"/>
            <w:vAlign w:val="center"/>
          </w:tcPr>
          <w:p w14:paraId="065FF20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29D434D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CFB9DC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6A840048"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40D789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76</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13D75AA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RICOH</w:t>
            </w:r>
          </w:p>
        </w:tc>
        <w:tc>
          <w:tcPr>
            <w:tcW w:w="2693" w:type="dxa"/>
            <w:tcBorders>
              <w:top w:val="nil"/>
              <w:left w:val="nil"/>
              <w:bottom w:val="single" w:sz="4" w:space="0" w:color="auto"/>
              <w:right w:val="single" w:sz="4" w:space="0" w:color="auto"/>
            </w:tcBorders>
            <w:shd w:val="clear" w:color="auto" w:fill="auto"/>
            <w:vAlign w:val="center"/>
          </w:tcPr>
          <w:p w14:paraId="47BE45F6"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Aficio SP C240DN</w:t>
            </w:r>
          </w:p>
        </w:tc>
        <w:tc>
          <w:tcPr>
            <w:tcW w:w="3468" w:type="dxa"/>
            <w:tcBorders>
              <w:top w:val="nil"/>
              <w:left w:val="nil"/>
              <w:bottom w:val="single" w:sz="4" w:space="0" w:color="auto"/>
              <w:right w:val="single" w:sz="4" w:space="0" w:color="auto"/>
            </w:tcBorders>
            <w:shd w:val="clear" w:color="auto" w:fill="auto"/>
            <w:vAlign w:val="center"/>
          </w:tcPr>
          <w:p w14:paraId="698EC129"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Ricoh 407546 Yellow</w:t>
            </w:r>
          </w:p>
        </w:tc>
        <w:tc>
          <w:tcPr>
            <w:tcW w:w="1461" w:type="dxa"/>
            <w:tcBorders>
              <w:top w:val="nil"/>
              <w:left w:val="nil"/>
              <w:bottom w:val="single" w:sz="4" w:space="0" w:color="auto"/>
              <w:right w:val="single" w:sz="4" w:space="0" w:color="auto"/>
            </w:tcBorders>
            <w:shd w:val="clear" w:color="auto" w:fill="auto"/>
            <w:vAlign w:val="center"/>
          </w:tcPr>
          <w:p w14:paraId="2495371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0B6EFDC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C0A199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20FB3A54"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50BA8D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77</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0B5A16E8"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RICOH</w:t>
            </w:r>
          </w:p>
        </w:tc>
        <w:tc>
          <w:tcPr>
            <w:tcW w:w="2693" w:type="dxa"/>
            <w:tcBorders>
              <w:top w:val="nil"/>
              <w:left w:val="nil"/>
              <w:bottom w:val="single" w:sz="4" w:space="0" w:color="auto"/>
              <w:right w:val="single" w:sz="4" w:space="0" w:color="auto"/>
            </w:tcBorders>
            <w:shd w:val="clear" w:color="auto" w:fill="auto"/>
            <w:vAlign w:val="center"/>
          </w:tcPr>
          <w:p w14:paraId="1A2D75F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MP-2501SP</w:t>
            </w:r>
          </w:p>
        </w:tc>
        <w:tc>
          <w:tcPr>
            <w:tcW w:w="3468" w:type="dxa"/>
            <w:tcBorders>
              <w:top w:val="nil"/>
              <w:left w:val="nil"/>
              <w:bottom w:val="single" w:sz="4" w:space="0" w:color="auto"/>
              <w:right w:val="single" w:sz="4" w:space="0" w:color="auto"/>
            </w:tcBorders>
            <w:shd w:val="clear" w:color="auto" w:fill="auto"/>
            <w:vAlign w:val="center"/>
          </w:tcPr>
          <w:p w14:paraId="5D1404C2"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 xml:space="preserve">Ricoh MP2501 </w:t>
            </w:r>
            <w:proofErr w:type="gramStart"/>
            <w:r w:rsidRPr="00FA18EF">
              <w:rPr>
                <w:rFonts w:ascii="Times New Roman" w:hAnsi="Times New Roman" w:cs="Times New Roman"/>
                <w:color w:val="000000"/>
                <w:sz w:val="20"/>
                <w:szCs w:val="20"/>
              </w:rPr>
              <w:t>Black  (</w:t>
            </w:r>
            <w:proofErr w:type="gramEnd"/>
            <w:r w:rsidRPr="00FA18EF">
              <w:rPr>
                <w:rFonts w:ascii="Times New Roman" w:hAnsi="Times New Roman" w:cs="Times New Roman"/>
                <w:color w:val="000000"/>
                <w:sz w:val="20"/>
                <w:szCs w:val="20"/>
              </w:rPr>
              <w:t xml:space="preserve">842341) </w:t>
            </w:r>
          </w:p>
        </w:tc>
        <w:tc>
          <w:tcPr>
            <w:tcW w:w="1461" w:type="dxa"/>
            <w:tcBorders>
              <w:top w:val="nil"/>
              <w:left w:val="nil"/>
              <w:bottom w:val="single" w:sz="4" w:space="0" w:color="auto"/>
              <w:right w:val="single" w:sz="4" w:space="0" w:color="auto"/>
            </w:tcBorders>
            <w:shd w:val="clear" w:color="auto" w:fill="auto"/>
            <w:vAlign w:val="center"/>
          </w:tcPr>
          <w:p w14:paraId="640779D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4</w:t>
            </w:r>
          </w:p>
        </w:tc>
        <w:tc>
          <w:tcPr>
            <w:tcW w:w="1537" w:type="dxa"/>
            <w:gridSpan w:val="2"/>
            <w:tcBorders>
              <w:top w:val="single" w:sz="8" w:space="0" w:color="auto"/>
              <w:left w:val="nil"/>
              <w:bottom w:val="single" w:sz="8" w:space="0" w:color="auto"/>
              <w:right w:val="single" w:sz="8" w:space="0" w:color="auto"/>
            </w:tcBorders>
            <w:vAlign w:val="center"/>
          </w:tcPr>
          <w:p w14:paraId="0DDB090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6F5063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6DB3FD56"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0F968A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lastRenderedPageBreak/>
              <w:t>78</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5B30BB16"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NASHUATEC</w:t>
            </w:r>
          </w:p>
        </w:tc>
        <w:tc>
          <w:tcPr>
            <w:tcW w:w="2693" w:type="dxa"/>
            <w:tcBorders>
              <w:top w:val="nil"/>
              <w:left w:val="nil"/>
              <w:bottom w:val="single" w:sz="4" w:space="0" w:color="auto"/>
              <w:right w:val="single" w:sz="4" w:space="0" w:color="auto"/>
            </w:tcBorders>
            <w:shd w:val="clear" w:color="auto" w:fill="auto"/>
            <w:vAlign w:val="center"/>
          </w:tcPr>
          <w:p w14:paraId="778634D3"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AFICIO 1805D</w:t>
            </w:r>
          </w:p>
        </w:tc>
        <w:tc>
          <w:tcPr>
            <w:tcW w:w="3468" w:type="dxa"/>
            <w:tcBorders>
              <w:top w:val="nil"/>
              <w:left w:val="nil"/>
              <w:bottom w:val="single" w:sz="4" w:space="0" w:color="auto"/>
              <w:right w:val="single" w:sz="4" w:space="0" w:color="auto"/>
            </w:tcBorders>
            <w:shd w:val="clear" w:color="auto" w:fill="auto"/>
            <w:vAlign w:val="center"/>
          </w:tcPr>
          <w:p w14:paraId="72A569D3"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Ricoh Type 1220D Toner Black (888087)</w:t>
            </w:r>
          </w:p>
        </w:tc>
        <w:tc>
          <w:tcPr>
            <w:tcW w:w="1461" w:type="dxa"/>
            <w:tcBorders>
              <w:top w:val="nil"/>
              <w:left w:val="nil"/>
              <w:bottom w:val="single" w:sz="4" w:space="0" w:color="auto"/>
              <w:right w:val="single" w:sz="4" w:space="0" w:color="auto"/>
            </w:tcBorders>
            <w:shd w:val="clear" w:color="auto" w:fill="auto"/>
            <w:vAlign w:val="center"/>
          </w:tcPr>
          <w:p w14:paraId="4ED9C88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3</w:t>
            </w:r>
          </w:p>
        </w:tc>
        <w:tc>
          <w:tcPr>
            <w:tcW w:w="1537" w:type="dxa"/>
            <w:gridSpan w:val="2"/>
            <w:tcBorders>
              <w:top w:val="single" w:sz="8" w:space="0" w:color="auto"/>
              <w:left w:val="nil"/>
              <w:bottom w:val="single" w:sz="8" w:space="0" w:color="auto"/>
              <w:right w:val="single" w:sz="8" w:space="0" w:color="auto"/>
            </w:tcBorders>
            <w:vAlign w:val="center"/>
          </w:tcPr>
          <w:p w14:paraId="13EDB24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0DD87E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7D8BBDFC"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D0ACA9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79</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120A2679"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RICOH</w:t>
            </w:r>
          </w:p>
        </w:tc>
        <w:tc>
          <w:tcPr>
            <w:tcW w:w="2693" w:type="dxa"/>
            <w:tcBorders>
              <w:top w:val="nil"/>
              <w:left w:val="nil"/>
              <w:bottom w:val="single" w:sz="4" w:space="0" w:color="auto"/>
              <w:right w:val="single" w:sz="4" w:space="0" w:color="auto"/>
            </w:tcBorders>
            <w:shd w:val="clear" w:color="auto" w:fill="auto"/>
            <w:vAlign w:val="center"/>
          </w:tcPr>
          <w:p w14:paraId="2A72A4D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AFICIO MP2000</w:t>
            </w:r>
          </w:p>
        </w:tc>
        <w:tc>
          <w:tcPr>
            <w:tcW w:w="3468" w:type="dxa"/>
            <w:tcBorders>
              <w:top w:val="nil"/>
              <w:left w:val="nil"/>
              <w:bottom w:val="single" w:sz="4" w:space="0" w:color="auto"/>
              <w:right w:val="single" w:sz="4" w:space="0" w:color="auto"/>
            </w:tcBorders>
            <w:shd w:val="clear" w:color="auto" w:fill="auto"/>
            <w:vAlign w:val="center"/>
          </w:tcPr>
          <w:p w14:paraId="0B2B488B"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Ricoh Type 1230D Black (842340)</w:t>
            </w:r>
          </w:p>
        </w:tc>
        <w:tc>
          <w:tcPr>
            <w:tcW w:w="1461" w:type="dxa"/>
            <w:tcBorders>
              <w:top w:val="nil"/>
              <w:left w:val="nil"/>
              <w:bottom w:val="single" w:sz="4" w:space="0" w:color="auto"/>
              <w:right w:val="single" w:sz="4" w:space="0" w:color="auto"/>
            </w:tcBorders>
            <w:shd w:val="clear" w:color="auto" w:fill="auto"/>
            <w:vAlign w:val="center"/>
          </w:tcPr>
          <w:p w14:paraId="168AADF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6140189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2FD615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35E489C2"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504711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80</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46738BFF"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RICOH</w:t>
            </w:r>
          </w:p>
        </w:tc>
        <w:tc>
          <w:tcPr>
            <w:tcW w:w="2693" w:type="dxa"/>
            <w:tcBorders>
              <w:top w:val="nil"/>
              <w:left w:val="nil"/>
              <w:bottom w:val="single" w:sz="4" w:space="0" w:color="auto"/>
              <w:right w:val="single" w:sz="4" w:space="0" w:color="auto"/>
            </w:tcBorders>
            <w:shd w:val="clear" w:color="auto" w:fill="auto"/>
            <w:vAlign w:val="center"/>
          </w:tcPr>
          <w:p w14:paraId="59CE8D3A"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AFICIO 3025</w:t>
            </w:r>
          </w:p>
        </w:tc>
        <w:tc>
          <w:tcPr>
            <w:tcW w:w="3468" w:type="dxa"/>
            <w:tcBorders>
              <w:top w:val="nil"/>
              <w:left w:val="nil"/>
              <w:bottom w:val="single" w:sz="4" w:space="0" w:color="auto"/>
              <w:right w:val="single" w:sz="4" w:space="0" w:color="auto"/>
            </w:tcBorders>
            <w:shd w:val="clear" w:color="auto" w:fill="auto"/>
            <w:vAlign w:val="center"/>
          </w:tcPr>
          <w:p w14:paraId="640CD0DF"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Ricoh Type 2220</w:t>
            </w:r>
            <w:proofErr w:type="gramStart"/>
            <w:r w:rsidRPr="00FA18EF">
              <w:rPr>
                <w:rFonts w:ascii="Times New Roman" w:hAnsi="Times New Roman" w:cs="Times New Roman"/>
                <w:color w:val="000000"/>
                <w:sz w:val="20"/>
                <w:szCs w:val="20"/>
              </w:rPr>
              <w:t>D  Black</w:t>
            </w:r>
            <w:proofErr w:type="gramEnd"/>
            <w:r w:rsidRPr="00FA18EF">
              <w:rPr>
                <w:rFonts w:ascii="Times New Roman" w:hAnsi="Times New Roman" w:cs="Times New Roman"/>
                <w:color w:val="000000"/>
                <w:sz w:val="20"/>
                <w:szCs w:val="20"/>
              </w:rPr>
              <w:t xml:space="preserve"> (885266) </w:t>
            </w:r>
          </w:p>
        </w:tc>
        <w:tc>
          <w:tcPr>
            <w:tcW w:w="1461" w:type="dxa"/>
            <w:tcBorders>
              <w:top w:val="nil"/>
              <w:left w:val="nil"/>
              <w:bottom w:val="single" w:sz="4" w:space="0" w:color="auto"/>
              <w:right w:val="single" w:sz="4" w:space="0" w:color="auto"/>
            </w:tcBorders>
            <w:shd w:val="clear" w:color="auto" w:fill="auto"/>
            <w:vAlign w:val="center"/>
          </w:tcPr>
          <w:p w14:paraId="5AB5DCF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0DE9F2E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3184A3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503B9AB2"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B85A68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81</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715254B8"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RICOH</w:t>
            </w:r>
          </w:p>
        </w:tc>
        <w:tc>
          <w:tcPr>
            <w:tcW w:w="2693" w:type="dxa"/>
            <w:tcBorders>
              <w:top w:val="nil"/>
              <w:left w:val="nil"/>
              <w:bottom w:val="single" w:sz="4" w:space="0" w:color="auto"/>
              <w:right w:val="single" w:sz="4" w:space="0" w:color="auto"/>
            </w:tcBorders>
            <w:shd w:val="clear" w:color="auto" w:fill="auto"/>
            <w:vAlign w:val="center"/>
          </w:tcPr>
          <w:p w14:paraId="7E890236"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Aficio MP5000B</w:t>
            </w:r>
          </w:p>
        </w:tc>
        <w:tc>
          <w:tcPr>
            <w:tcW w:w="3468" w:type="dxa"/>
            <w:tcBorders>
              <w:top w:val="nil"/>
              <w:left w:val="nil"/>
              <w:bottom w:val="single" w:sz="4" w:space="0" w:color="auto"/>
              <w:right w:val="single" w:sz="4" w:space="0" w:color="auto"/>
            </w:tcBorders>
            <w:shd w:val="clear" w:color="auto" w:fill="auto"/>
            <w:vAlign w:val="center"/>
          </w:tcPr>
          <w:p w14:paraId="6926DD0E"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Ricoh Type 4500 Toner Black (840041)</w:t>
            </w:r>
          </w:p>
        </w:tc>
        <w:tc>
          <w:tcPr>
            <w:tcW w:w="1461" w:type="dxa"/>
            <w:tcBorders>
              <w:top w:val="nil"/>
              <w:left w:val="nil"/>
              <w:bottom w:val="single" w:sz="4" w:space="0" w:color="auto"/>
              <w:right w:val="single" w:sz="4" w:space="0" w:color="auto"/>
            </w:tcBorders>
            <w:shd w:val="clear" w:color="auto" w:fill="auto"/>
            <w:vAlign w:val="center"/>
          </w:tcPr>
          <w:p w14:paraId="12FB63A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6</w:t>
            </w:r>
          </w:p>
        </w:tc>
        <w:tc>
          <w:tcPr>
            <w:tcW w:w="1537" w:type="dxa"/>
            <w:gridSpan w:val="2"/>
            <w:tcBorders>
              <w:top w:val="single" w:sz="8" w:space="0" w:color="auto"/>
              <w:left w:val="nil"/>
              <w:bottom w:val="single" w:sz="8" w:space="0" w:color="auto"/>
              <w:right w:val="single" w:sz="8" w:space="0" w:color="auto"/>
            </w:tcBorders>
            <w:vAlign w:val="center"/>
          </w:tcPr>
          <w:p w14:paraId="512A403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CEECD0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1197BE2A"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9AA77C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82</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3BC0FFD4"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RICOH</w:t>
            </w:r>
          </w:p>
        </w:tc>
        <w:tc>
          <w:tcPr>
            <w:tcW w:w="2693" w:type="dxa"/>
            <w:tcBorders>
              <w:top w:val="nil"/>
              <w:left w:val="nil"/>
              <w:bottom w:val="single" w:sz="4" w:space="0" w:color="auto"/>
              <w:right w:val="single" w:sz="4" w:space="0" w:color="auto"/>
            </w:tcBorders>
            <w:shd w:val="clear" w:color="auto" w:fill="auto"/>
            <w:vAlign w:val="center"/>
          </w:tcPr>
          <w:p w14:paraId="76234440"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AFICIO MP6500</w:t>
            </w:r>
          </w:p>
        </w:tc>
        <w:tc>
          <w:tcPr>
            <w:tcW w:w="3468" w:type="dxa"/>
            <w:tcBorders>
              <w:top w:val="nil"/>
              <w:left w:val="nil"/>
              <w:bottom w:val="single" w:sz="4" w:space="0" w:color="auto"/>
              <w:right w:val="single" w:sz="4" w:space="0" w:color="auto"/>
            </w:tcBorders>
            <w:shd w:val="clear" w:color="auto" w:fill="auto"/>
            <w:vAlign w:val="center"/>
          </w:tcPr>
          <w:p w14:paraId="41FE3C18"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Ricoh Type 6210D Black (885394)</w:t>
            </w:r>
          </w:p>
        </w:tc>
        <w:tc>
          <w:tcPr>
            <w:tcW w:w="1461" w:type="dxa"/>
            <w:tcBorders>
              <w:top w:val="nil"/>
              <w:left w:val="nil"/>
              <w:bottom w:val="single" w:sz="4" w:space="0" w:color="auto"/>
              <w:right w:val="single" w:sz="4" w:space="0" w:color="auto"/>
            </w:tcBorders>
            <w:shd w:val="clear" w:color="auto" w:fill="auto"/>
            <w:vAlign w:val="center"/>
          </w:tcPr>
          <w:p w14:paraId="51542D7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4</w:t>
            </w:r>
          </w:p>
        </w:tc>
        <w:tc>
          <w:tcPr>
            <w:tcW w:w="1537" w:type="dxa"/>
            <w:gridSpan w:val="2"/>
            <w:tcBorders>
              <w:top w:val="single" w:sz="8" w:space="0" w:color="auto"/>
              <w:left w:val="nil"/>
              <w:bottom w:val="single" w:sz="8" w:space="0" w:color="auto"/>
              <w:right w:val="single" w:sz="8" w:space="0" w:color="auto"/>
            </w:tcBorders>
            <w:vAlign w:val="center"/>
          </w:tcPr>
          <w:p w14:paraId="2561631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423EF1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017C1EC3"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5671A5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83</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5F694CB9"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SAMSUNG</w:t>
            </w:r>
          </w:p>
        </w:tc>
        <w:tc>
          <w:tcPr>
            <w:tcW w:w="2693" w:type="dxa"/>
            <w:tcBorders>
              <w:top w:val="nil"/>
              <w:left w:val="nil"/>
              <w:bottom w:val="single" w:sz="4" w:space="0" w:color="auto"/>
              <w:right w:val="single" w:sz="4" w:space="0" w:color="auto"/>
            </w:tcBorders>
            <w:shd w:val="clear" w:color="auto" w:fill="auto"/>
            <w:vAlign w:val="center"/>
          </w:tcPr>
          <w:p w14:paraId="65B130FE"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SF760P</w:t>
            </w:r>
          </w:p>
        </w:tc>
        <w:tc>
          <w:tcPr>
            <w:tcW w:w="3468" w:type="dxa"/>
            <w:tcBorders>
              <w:top w:val="nil"/>
              <w:left w:val="nil"/>
              <w:bottom w:val="single" w:sz="4" w:space="0" w:color="auto"/>
              <w:right w:val="single" w:sz="4" w:space="0" w:color="auto"/>
            </w:tcBorders>
            <w:shd w:val="clear" w:color="auto" w:fill="auto"/>
            <w:vAlign w:val="center"/>
          </w:tcPr>
          <w:p w14:paraId="59B16DAB"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Samsung MLT-D101S Black (SU696A)</w:t>
            </w:r>
          </w:p>
        </w:tc>
        <w:tc>
          <w:tcPr>
            <w:tcW w:w="1461" w:type="dxa"/>
            <w:tcBorders>
              <w:top w:val="nil"/>
              <w:left w:val="nil"/>
              <w:bottom w:val="single" w:sz="4" w:space="0" w:color="auto"/>
              <w:right w:val="single" w:sz="4" w:space="0" w:color="auto"/>
            </w:tcBorders>
            <w:shd w:val="clear" w:color="auto" w:fill="auto"/>
            <w:vAlign w:val="center"/>
          </w:tcPr>
          <w:p w14:paraId="06C91A7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3</w:t>
            </w:r>
          </w:p>
        </w:tc>
        <w:tc>
          <w:tcPr>
            <w:tcW w:w="1537" w:type="dxa"/>
            <w:gridSpan w:val="2"/>
            <w:tcBorders>
              <w:top w:val="single" w:sz="8" w:space="0" w:color="auto"/>
              <w:left w:val="nil"/>
              <w:bottom w:val="single" w:sz="8" w:space="0" w:color="auto"/>
              <w:right w:val="single" w:sz="8" w:space="0" w:color="auto"/>
            </w:tcBorders>
            <w:vAlign w:val="center"/>
          </w:tcPr>
          <w:p w14:paraId="6C08AC1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3BF6B1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4DB9CEE2"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1B4C44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84</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5EDBB748"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SAMSUNG</w:t>
            </w:r>
          </w:p>
        </w:tc>
        <w:tc>
          <w:tcPr>
            <w:tcW w:w="2693" w:type="dxa"/>
            <w:tcBorders>
              <w:top w:val="nil"/>
              <w:left w:val="nil"/>
              <w:bottom w:val="single" w:sz="4" w:space="0" w:color="auto"/>
              <w:right w:val="single" w:sz="4" w:space="0" w:color="auto"/>
            </w:tcBorders>
            <w:shd w:val="clear" w:color="auto" w:fill="auto"/>
            <w:vAlign w:val="center"/>
          </w:tcPr>
          <w:p w14:paraId="2E132D6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Xpress M2625D</w:t>
            </w:r>
          </w:p>
        </w:tc>
        <w:tc>
          <w:tcPr>
            <w:tcW w:w="3468" w:type="dxa"/>
            <w:tcBorders>
              <w:top w:val="nil"/>
              <w:left w:val="nil"/>
              <w:bottom w:val="single" w:sz="4" w:space="0" w:color="auto"/>
              <w:right w:val="single" w:sz="4" w:space="0" w:color="auto"/>
            </w:tcBorders>
            <w:shd w:val="clear" w:color="auto" w:fill="auto"/>
            <w:vAlign w:val="center"/>
          </w:tcPr>
          <w:p w14:paraId="30C24561"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Samsung MLT-D111S Black (SU810A)</w:t>
            </w:r>
          </w:p>
        </w:tc>
        <w:tc>
          <w:tcPr>
            <w:tcW w:w="1461" w:type="dxa"/>
            <w:tcBorders>
              <w:top w:val="nil"/>
              <w:left w:val="nil"/>
              <w:bottom w:val="single" w:sz="4" w:space="0" w:color="auto"/>
              <w:right w:val="single" w:sz="4" w:space="0" w:color="auto"/>
            </w:tcBorders>
            <w:shd w:val="clear" w:color="auto" w:fill="auto"/>
            <w:vAlign w:val="center"/>
          </w:tcPr>
          <w:p w14:paraId="27EC561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5</w:t>
            </w:r>
          </w:p>
        </w:tc>
        <w:tc>
          <w:tcPr>
            <w:tcW w:w="1537" w:type="dxa"/>
            <w:gridSpan w:val="2"/>
            <w:tcBorders>
              <w:top w:val="single" w:sz="8" w:space="0" w:color="auto"/>
              <w:left w:val="nil"/>
              <w:bottom w:val="single" w:sz="8" w:space="0" w:color="auto"/>
              <w:right w:val="single" w:sz="8" w:space="0" w:color="auto"/>
            </w:tcBorders>
            <w:vAlign w:val="center"/>
          </w:tcPr>
          <w:p w14:paraId="30B028A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115004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2E854D26"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C429B6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85</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525190F1"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SAMSUNG</w:t>
            </w:r>
          </w:p>
        </w:tc>
        <w:tc>
          <w:tcPr>
            <w:tcW w:w="2693" w:type="dxa"/>
            <w:tcBorders>
              <w:top w:val="nil"/>
              <w:left w:val="nil"/>
              <w:bottom w:val="single" w:sz="4" w:space="0" w:color="auto"/>
              <w:right w:val="single" w:sz="4" w:space="0" w:color="auto"/>
            </w:tcBorders>
            <w:shd w:val="clear" w:color="auto" w:fill="auto"/>
            <w:vAlign w:val="center"/>
          </w:tcPr>
          <w:p w14:paraId="1E326091"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proofErr w:type="spellStart"/>
            <w:r w:rsidRPr="00FA18EF">
              <w:rPr>
                <w:rFonts w:ascii="Times New Roman" w:hAnsi="Times New Roman" w:cs="Times New Roman"/>
                <w:color w:val="000000"/>
                <w:sz w:val="20"/>
                <w:szCs w:val="20"/>
              </w:rPr>
              <w:t>Proxpress</w:t>
            </w:r>
            <w:proofErr w:type="spellEnd"/>
            <w:r w:rsidRPr="00FA18EF">
              <w:rPr>
                <w:rFonts w:ascii="Times New Roman" w:hAnsi="Times New Roman" w:cs="Times New Roman"/>
                <w:color w:val="000000"/>
                <w:sz w:val="20"/>
                <w:szCs w:val="20"/>
              </w:rPr>
              <w:t xml:space="preserve"> M4020dn</w:t>
            </w:r>
          </w:p>
        </w:tc>
        <w:tc>
          <w:tcPr>
            <w:tcW w:w="3468" w:type="dxa"/>
            <w:tcBorders>
              <w:top w:val="nil"/>
              <w:left w:val="nil"/>
              <w:bottom w:val="single" w:sz="4" w:space="0" w:color="auto"/>
              <w:right w:val="single" w:sz="4" w:space="0" w:color="auto"/>
            </w:tcBorders>
            <w:shd w:val="clear" w:color="auto" w:fill="auto"/>
            <w:vAlign w:val="center"/>
          </w:tcPr>
          <w:p w14:paraId="0DAF6D8D"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Samsung MLT-D203</w:t>
            </w:r>
            <w:proofErr w:type="gramStart"/>
            <w:r w:rsidRPr="00FA18EF">
              <w:rPr>
                <w:rFonts w:ascii="Times New Roman" w:hAnsi="Times New Roman" w:cs="Times New Roman"/>
                <w:color w:val="000000"/>
                <w:sz w:val="20"/>
                <w:szCs w:val="20"/>
              </w:rPr>
              <w:t>S  Black</w:t>
            </w:r>
            <w:proofErr w:type="gramEnd"/>
            <w:r w:rsidRPr="00FA18EF">
              <w:rPr>
                <w:rFonts w:ascii="Times New Roman" w:hAnsi="Times New Roman" w:cs="Times New Roman"/>
                <w:color w:val="000000"/>
                <w:sz w:val="20"/>
                <w:szCs w:val="20"/>
              </w:rPr>
              <w:t xml:space="preserve"> (SU907A)</w:t>
            </w:r>
          </w:p>
        </w:tc>
        <w:tc>
          <w:tcPr>
            <w:tcW w:w="1461" w:type="dxa"/>
            <w:tcBorders>
              <w:top w:val="nil"/>
              <w:left w:val="nil"/>
              <w:bottom w:val="single" w:sz="4" w:space="0" w:color="auto"/>
              <w:right w:val="single" w:sz="4" w:space="0" w:color="auto"/>
            </w:tcBorders>
            <w:shd w:val="clear" w:color="auto" w:fill="auto"/>
            <w:vAlign w:val="center"/>
          </w:tcPr>
          <w:p w14:paraId="1E0A69A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12</w:t>
            </w:r>
          </w:p>
        </w:tc>
        <w:tc>
          <w:tcPr>
            <w:tcW w:w="1537" w:type="dxa"/>
            <w:gridSpan w:val="2"/>
            <w:tcBorders>
              <w:top w:val="single" w:sz="8" w:space="0" w:color="auto"/>
              <w:left w:val="nil"/>
              <w:bottom w:val="single" w:sz="8" w:space="0" w:color="auto"/>
              <w:right w:val="single" w:sz="8" w:space="0" w:color="auto"/>
            </w:tcBorders>
            <w:vAlign w:val="center"/>
          </w:tcPr>
          <w:p w14:paraId="108404B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3B47F5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77FF2016"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AED74E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86</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12AADAC6"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SAMSUNG</w:t>
            </w:r>
          </w:p>
        </w:tc>
        <w:tc>
          <w:tcPr>
            <w:tcW w:w="2693" w:type="dxa"/>
            <w:tcBorders>
              <w:top w:val="nil"/>
              <w:left w:val="nil"/>
              <w:bottom w:val="single" w:sz="4" w:space="0" w:color="auto"/>
              <w:right w:val="single" w:sz="4" w:space="0" w:color="auto"/>
            </w:tcBorders>
            <w:shd w:val="clear" w:color="auto" w:fill="auto"/>
            <w:vAlign w:val="center"/>
          </w:tcPr>
          <w:p w14:paraId="3F97A663"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SAMSUNG M3375FD</w:t>
            </w:r>
          </w:p>
        </w:tc>
        <w:tc>
          <w:tcPr>
            <w:tcW w:w="3468" w:type="dxa"/>
            <w:tcBorders>
              <w:top w:val="nil"/>
              <w:left w:val="nil"/>
              <w:bottom w:val="single" w:sz="4" w:space="0" w:color="auto"/>
              <w:right w:val="single" w:sz="4" w:space="0" w:color="auto"/>
            </w:tcBorders>
            <w:shd w:val="clear" w:color="auto" w:fill="auto"/>
            <w:vAlign w:val="center"/>
          </w:tcPr>
          <w:p w14:paraId="37D6F03E"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Samsung MLT-D204S Black (SU938A)</w:t>
            </w:r>
          </w:p>
        </w:tc>
        <w:tc>
          <w:tcPr>
            <w:tcW w:w="1461" w:type="dxa"/>
            <w:tcBorders>
              <w:top w:val="nil"/>
              <w:left w:val="nil"/>
              <w:bottom w:val="single" w:sz="4" w:space="0" w:color="auto"/>
              <w:right w:val="single" w:sz="4" w:space="0" w:color="auto"/>
            </w:tcBorders>
            <w:shd w:val="clear" w:color="auto" w:fill="auto"/>
            <w:vAlign w:val="center"/>
          </w:tcPr>
          <w:p w14:paraId="4BCB50E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12</w:t>
            </w:r>
          </w:p>
        </w:tc>
        <w:tc>
          <w:tcPr>
            <w:tcW w:w="1537" w:type="dxa"/>
            <w:gridSpan w:val="2"/>
            <w:tcBorders>
              <w:top w:val="single" w:sz="8" w:space="0" w:color="auto"/>
              <w:left w:val="nil"/>
              <w:bottom w:val="single" w:sz="8" w:space="0" w:color="auto"/>
              <w:right w:val="single" w:sz="8" w:space="0" w:color="auto"/>
            </w:tcBorders>
            <w:vAlign w:val="center"/>
          </w:tcPr>
          <w:p w14:paraId="51EC0B6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77E6BE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57C9BF5A"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17EE6A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87</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4C63557B"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SHARP</w:t>
            </w:r>
          </w:p>
        </w:tc>
        <w:tc>
          <w:tcPr>
            <w:tcW w:w="2693" w:type="dxa"/>
            <w:tcBorders>
              <w:top w:val="nil"/>
              <w:left w:val="nil"/>
              <w:bottom w:val="single" w:sz="4" w:space="0" w:color="auto"/>
              <w:right w:val="single" w:sz="4" w:space="0" w:color="auto"/>
            </w:tcBorders>
            <w:shd w:val="clear" w:color="auto" w:fill="auto"/>
            <w:vAlign w:val="center"/>
          </w:tcPr>
          <w:p w14:paraId="19D32E19"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MX-M266N</w:t>
            </w:r>
          </w:p>
        </w:tc>
        <w:tc>
          <w:tcPr>
            <w:tcW w:w="3468" w:type="dxa"/>
            <w:tcBorders>
              <w:top w:val="nil"/>
              <w:left w:val="nil"/>
              <w:bottom w:val="single" w:sz="4" w:space="0" w:color="auto"/>
              <w:right w:val="single" w:sz="4" w:space="0" w:color="auto"/>
            </w:tcBorders>
            <w:shd w:val="clear" w:color="auto" w:fill="auto"/>
            <w:vAlign w:val="center"/>
          </w:tcPr>
          <w:p w14:paraId="559C2376"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Sharp MX-315GT Black</w:t>
            </w:r>
          </w:p>
        </w:tc>
        <w:tc>
          <w:tcPr>
            <w:tcW w:w="1461" w:type="dxa"/>
            <w:tcBorders>
              <w:top w:val="nil"/>
              <w:left w:val="nil"/>
              <w:bottom w:val="single" w:sz="4" w:space="0" w:color="auto"/>
              <w:right w:val="single" w:sz="4" w:space="0" w:color="auto"/>
            </w:tcBorders>
            <w:shd w:val="clear" w:color="auto" w:fill="auto"/>
            <w:vAlign w:val="center"/>
          </w:tcPr>
          <w:p w14:paraId="6209506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6</w:t>
            </w:r>
          </w:p>
        </w:tc>
        <w:tc>
          <w:tcPr>
            <w:tcW w:w="1537" w:type="dxa"/>
            <w:gridSpan w:val="2"/>
            <w:tcBorders>
              <w:top w:val="single" w:sz="8" w:space="0" w:color="auto"/>
              <w:left w:val="nil"/>
              <w:bottom w:val="single" w:sz="8" w:space="0" w:color="auto"/>
              <w:right w:val="single" w:sz="8" w:space="0" w:color="auto"/>
            </w:tcBorders>
            <w:vAlign w:val="center"/>
          </w:tcPr>
          <w:p w14:paraId="1A5ED79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381709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4C186A0F"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1BEBFC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88</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3DCF23B5"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SHARP</w:t>
            </w:r>
          </w:p>
        </w:tc>
        <w:tc>
          <w:tcPr>
            <w:tcW w:w="2693" w:type="dxa"/>
            <w:tcBorders>
              <w:top w:val="nil"/>
              <w:left w:val="nil"/>
              <w:bottom w:val="single" w:sz="4" w:space="0" w:color="auto"/>
              <w:right w:val="single" w:sz="4" w:space="0" w:color="auto"/>
            </w:tcBorders>
            <w:shd w:val="clear" w:color="auto" w:fill="auto"/>
            <w:vAlign w:val="center"/>
          </w:tcPr>
          <w:p w14:paraId="4E99B371"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MX 2614N</w:t>
            </w:r>
          </w:p>
        </w:tc>
        <w:tc>
          <w:tcPr>
            <w:tcW w:w="3468" w:type="dxa"/>
            <w:tcBorders>
              <w:top w:val="nil"/>
              <w:left w:val="nil"/>
              <w:bottom w:val="single" w:sz="4" w:space="0" w:color="auto"/>
              <w:right w:val="single" w:sz="4" w:space="0" w:color="auto"/>
            </w:tcBorders>
            <w:shd w:val="clear" w:color="auto" w:fill="auto"/>
            <w:vAlign w:val="center"/>
          </w:tcPr>
          <w:p w14:paraId="7985C3F9"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Sharp toner cartridge Black (MX23GTBA)</w:t>
            </w:r>
          </w:p>
        </w:tc>
        <w:tc>
          <w:tcPr>
            <w:tcW w:w="1461" w:type="dxa"/>
            <w:tcBorders>
              <w:top w:val="nil"/>
              <w:left w:val="nil"/>
              <w:bottom w:val="single" w:sz="4" w:space="0" w:color="auto"/>
              <w:right w:val="single" w:sz="4" w:space="0" w:color="auto"/>
            </w:tcBorders>
            <w:shd w:val="clear" w:color="auto" w:fill="auto"/>
            <w:vAlign w:val="center"/>
          </w:tcPr>
          <w:p w14:paraId="1BBC241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3</w:t>
            </w:r>
          </w:p>
        </w:tc>
        <w:tc>
          <w:tcPr>
            <w:tcW w:w="1537" w:type="dxa"/>
            <w:gridSpan w:val="2"/>
            <w:tcBorders>
              <w:top w:val="single" w:sz="8" w:space="0" w:color="auto"/>
              <w:left w:val="nil"/>
              <w:bottom w:val="single" w:sz="8" w:space="0" w:color="auto"/>
              <w:right w:val="single" w:sz="8" w:space="0" w:color="auto"/>
            </w:tcBorders>
            <w:vAlign w:val="center"/>
          </w:tcPr>
          <w:p w14:paraId="1BC0565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CBD7AA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5D4DA38D"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FA99D2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89</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08FF1453"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SHARP</w:t>
            </w:r>
          </w:p>
        </w:tc>
        <w:tc>
          <w:tcPr>
            <w:tcW w:w="2693" w:type="dxa"/>
            <w:tcBorders>
              <w:top w:val="nil"/>
              <w:left w:val="nil"/>
              <w:bottom w:val="single" w:sz="4" w:space="0" w:color="auto"/>
              <w:right w:val="single" w:sz="4" w:space="0" w:color="auto"/>
            </w:tcBorders>
            <w:shd w:val="clear" w:color="auto" w:fill="auto"/>
            <w:vAlign w:val="center"/>
          </w:tcPr>
          <w:p w14:paraId="3CBB733E"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MX 2614N</w:t>
            </w:r>
          </w:p>
        </w:tc>
        <w:tc>
          <w:tcPr>
            <w:tcW w:w="3468" w:type="dxa"/>
            <w:tcBorders>
              <w:top w:val="nil"/>
              <w:left w:val="nil"/>
              <w:bottom w:val="single" w:sz="4" w:space="0" w:color="auto"/>
              <w:right w:val="single" w:sz="4" w:space="0" w:color="auto"/>
            </w:tcBorders>
            <w:shd w:val="clear" w:color="auto" w:fill="auto"/>
            <w:vAlign w:val="center"/>
          </w:tcPr>
          <w:p w14:paraId="7E40E91C"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Sharp toner cartridge Cyan (MX23GTCA)</w:t>
            </w:r>
          </w:p>
        </w:tc>
        <w:tc>
          <w:tcPr>
            <w:tcW w:w="1461" w:type="dxa"/>
            <w:tcBorders>
              <w:top w:val="nil"/>
              <w:left w:val="nil"/>
              <w:bottom w:val="single" w:sz="4" w:space="0" w:color="auto"/>
              <w:right w:val="single" w:sz="4" w:space="0" w:color="auto"/>
            </w:tcBorders>
            <w:shd w:val="clear" w:color="auto" w:fill="auto"/>
            <w:vAlign w:val="center"/>
          </w:tcPr>
          <w:p w14:paraId="1B3BE45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63B3992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C08165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36CA9571"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6884EF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90</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364AEF91"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SHARP</w:t>
            </w:r>
          </w:p>
        </w:tc>
        <w:tc>
          <w:tcPr>
            <w:tcW w:w="2693" w:type="dxa"/>
            <w:tcBorders>
              <w:top w:val="nil"/>
              <w:left w:val="nil"/>
              <w:bottom w:val="single" w:sz="4" w:space="0" w:color="auto"/>
              <w:right w:val="single" w:sz="4" w:space="0" w:color="auto"/>
            </w:tcBorders>
            <w:shd w:val="clear" w:color="auto" w:fill="auto"/>
            <w:vAlign w:val="center"/>
          </w:tcPr>
          <w:p w14:paraId="73D5553B"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MX 2614N</w:t>
            </w:r>
          </w:p>
        </w:tc>
        <w:tc>
          <w:tcPr>
            <w:tcW w:w="3468" w:type="dxa"/>
            <w:tcBorders>
              <w:top w:val="nil"/>
              <w:left w:val="nil"/>
              <w:bottom w:val="single" w:sz="4" w:space="0" w:color="auto"/>
              <w:right w:val="single" w:sz="4" w:space="0" w:color="auto"/>
            </w:tcBorders>
            <w:shd w:val="clear" w:color="auto" w:fill="auto"/>
            <w:vAlign w:val="center"/>
          </w:tcPr>
          <w:p w14:paraId="5A33A42E"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Sharp toner cartridge Magenta (MX23GTMA)</w:t>
            </w:r>
          </w:p>
        </w:tc>
        <w:tc>
          <w:tcPr>
            <w:tcW w:w="1461" w:type="dxa"/>
            <w:tcBorders>
              <w:top w:val="nil"/>
              <w:left w:val="nil"/>
              <w:bottom w:val="single" w:sz="4" w:space="0" w:color="auto"/>
              <w:right w:val="single" w:sz="4" w:space="0" w:color="auto"/>
            </w:tcBorders>
            <w:shd w:val="clear" w:color="auto" w:fill="auto"/>
            <w:vAlign w:val="center"/>
          </w:tcPr>
          <w:p w14:paraId="0A2E5A5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2F4CAF7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BF37B3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513171BA"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4D3ED3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lastRenderedPageBreak/>
              <w:t>91</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213F1BD0"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SHARP</w:t>
            </w:r>
          </w:p>
        </w:tc>
        <w:tc>
          <w:tcPr>
            <w:tcW w:w="2693" w:type="dxa"/>
            <w:tcBorders>
              <w:top w:val="nil"/>
              <w:left w:val="nil"/>
              <w:bottom w:val="single" w:sz="4" w:space="0" w:color="auto"/>
              <w:right w:val="single" w:sz="4" w:space="0" w:color="auto"/>
            </w:tcBorders>
            <w:shd w:val="clear" w:color="auto" w:fill="auto"/>
            <w:vAlign w:val="center"/>
          </w:tcPr>
          <w:p w14:paraId="0D1AB815"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MX 2614N</w:t>
            </w:r>
          </w:p>
        </w:tc>
        <w:tc>
          <w:tcPr>
            <w:tcW w:w="3468" w:type="dxa"/>
            <w:tcBorders>
              <w:top w:val="nil"/>
              <w:left w:val="nil"/>
              <w:bottom w:val="single" w:sz="4" w:space="0" w:color="auto"/>
              <w:right w:val="single" w:sz="4" w:space="0" w:color="auto"/>
            </w:tcBorders>
            <w:shd w:val="clear" w:color="auto" w:fill="auto"/>
            <w:vAlign w:val="center"/>
          </w:tcPr>
          <w:p w14:paraId="5514B5F9"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Sharp toner cartridge Yellow (MX23GTYA)</w:t>
            </w:r>
          </w:p>
        </w:tc>
        <w:tc>
          <w:tcPr>
            <w:tcW w:w="1461" w:type="dxa"/>
            <w:tcBorders>
              <w:top w:val="nil"/>
              <w:left w:val="nil"/>
              <w:bottom w:val="single" w:sz="4" w:space="0" w:color="auto"/>
              <w:right w:val="single" w:sz="4" w:space="0" w:color="auto"/>
            </w:tcBorders>
            <w:shd w:val="clear" w:color="auto" w:fill="auto"/>
            <w:vAlign w:val="center"/>
          </w:tcPr>
          <w:p w14:paraId="1696021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13DA6CF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D93264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2DF2195C"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0E4BBE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92</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120A0DED"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TOSHIBA</w:t>
            </w:r>
          </w:p>
        </w:tc>
        <w:tc>
          <w:tcPr>
            <w:tcW w:w="2693" w:type="dxa"/>
            <w:tcBorders>
              <w:top w:val="nil"/>
              <w:left w:val="nil"/>
              <w:bottom w:val="single" w:sz="4" w:space="0" w:color="auto"/>
              <w:right w:val="single" w:sz="4" w:space="0" w:color="auto"/>
            </w:tcBorders>
            <w:shd w:val="clear" w:color="auto" w:fill="auto"/>
            <w:vAlign w:val="center"/>
          </w:tcPr>
          <w:p w14:paraId="26C4F1C6"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E-STUDIO 257</w:t>
            </w:r>
          </w:p>
        </w:tc>
        <w:tc>
          <w:tcPr>
            <w:tcW w:w="3468" w:type="dxa"/>
            <w:tcBorders>
              <w:top w:val="nil"/>
              <w:left w:val="nil"/>
              <w:bottom w:val="single" w:sz="4" w:space="0" w:color="auto"/>
              <w:right w:val="single" w:sz="4" w:space="0" w:color="auto"/>
            </w:tcBorders>
            <w:shd w:val="clear" w:color="auto" w:fill="auto"/>
            <w:vAlign w:val="center"/>
          </w:tcPr>
          <w:p w14:paraId="6C7C0701"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Toshiba Black T-5070</w:t>
            </w:r>
            <w:proofErr w:type="gramStart"/>
            <w:r w:rsidRPr="00FA18EF">
              <w:rPr>
                <w:rFonts w:ascii="Times New Roman" w:hAnsi="Times New Roman" w:cs="Times New Roman"/>
                <w:color w:val="000000"/>
                <w:sz w:val="20"/>
                <w:szCs w:val="20"/>
              </w:rPr>
              <w:t>E  (</w:t>
            </w:r>
            <w:proofErr w:type="gramEnd"/>
            <w:r w:rsidRPr="00FA18EF">
              <w:rPr>
                <w:rFonts w:ascii="Times New Roman" w:hAnsi="Times New Roman" w:cs="Times New Roman"/>
                <w:color w:val="000000"/>
                <w:sz w:val="20"/>
                <w:szCs w:val="20"/>
              </w:rPr>
              <w:t>6AJ00000115)</w:t>
            </w:r>
          </w:p>
        </w:tc>
        <w:tc>
          <w:tcPr>
            <w:tcW w:w="1461" w:type="dxa"/>
            <w:tcBorders>
              <w:top w:val="nil"/>
              <w:left w:val="nil"/>
              <w:bottom w:val="single" w:sz="4" w:space="0" w:color="auto"/>
              <w:right w:val="single" w:sz="4" w:space="0" w:color="auto"/>
            </w:tcBorders>
            <w:shd w:val="clear" w:color="auto" w:fill="auto"/>
            <w:vAlign w:val="center"/>
          </w:tcPr>
          <w:p w14:paraId="6D25958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w:t>
            </w:r>
          </w:p>
        </w:tc>
        <w:tc>
          <w:tcPr>
            <w:tcW w:w="1537" w:type="dxa"/>
            <w:gridSpan w:val="2"/>
            <w:tcBorders>
              <w:top w:val="single" w:sz="8" w:space="0" w:color="auto"/>
              <w:left w:val="nil"/>
              <w:bottom w:val="single" w:sz="8" w:space="0" w:color="auto"/>
              <w:right w:val="single" w:sz="8" w:space="0" w:color="auto"/>
            </w:tcBorders>
            <w:vAlign w:val="center"/>
          </w:tcPr>
          <w:p w14:paraId="55E6C9C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1D8319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13310935"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BC3B32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93</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5DBD3CCE"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XEROX</w:t>
            </w:r>
          </w:p>
        </w:tc>
        <w:tc>
          <w:tcPr>
            <w:tcW w:w="2693" w:type="dxa"/>
            <w:tcBorders>
              <w:top w:val="nil"/>
              <w:left w:val="nil"/>
              <w:bottom w:val="single" w:sz="4" w:space="0" w:color="auto"/>
              <w:right w:val="single" w:sz="4" w:space="0" w:color="auto"/>
            </w:tcBorders>
            <w:shd w:val="clear" w:color="auto" w:fill="auto"/>
            <w:vAlign w:val="center"/>
          </w:tcPr>
          <w:p w14:paraId="3FD28FEA"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proofErr w:type="spellStart"/>
            <w:r w:rsidRPr="00FA18EF">
              <w:rPr>
                <w:rFonts w:ascii="Times New Roman" w:hAnsi="Times New Roman" w:cs="Times New Roman"/>
                <w:color w:val="000000"/>
                <w:sz w:val="20"/>
                <w:szCs w:val="20"/>
              </w:rPr>
              <w:t>CopyCentre</w:t>
            </w:r>
            <w:proofErr w:type="spellEnd"/>
            <w:r w:rsidRPr="00FA18EF">
              <w:rPr>
                <w:rFonts w:ascii="Times New Roman" w:hAnsi="Times New Roman" w:cs="Times New Roman"/>
                <w:color w:val="000000"/>
                <w:sz w:val="20"/>
                <w:szCs w:val="20"/>
              </w:rPr>
              <w:t xml:space="preserve"> C118</w:t>
            </w:r>
          </w:p>
        </w:tc>
        <w:tc>
          <w:tcPr>
            <w:tcW w:w="3468" w:type="dxa"/>
            <w:tcBorders>
              <w:top w:val="nil"/>
              <w:left w:val="nil"/>
              <w:bottom w:val="single" w:sz="4" w:space="0" w:color="auto"/>
              <w:right w:val="single" w:sz="4" w:space="0" w:color="auto"/>
            </w:tcBorders>
            <w:shd w:val="clear" w:color="auto" w:fill="auto"/>
            <w:vAlign w:val="center"/>
          </w:tcPr>
          <w:p w14:paraId="0BE7DF20"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Xerox 006R01179 Black</w:t>
            </w:r>
          </w:p>
        </w:tc>
        <w:tc>
          <w:tcPr>
            <w:tcW w:w="1461" w:type="dxa"/>
            <w:tcBorders>
              <w:top w:val="nil"/>
              <w:left w:val="nil"/>
              <w:bottom w:val="single" w:sz="4" w:space="0" w:color="auto"/>
              <w:right w:val="single" w:sz="4" w:space="0" w:color="auto"/>
            </w:tcBorders>
            <w:shd w:val="clear" w:color="auto" w:fill="auto"/>
            <w:vAlign w:val="center"/>
          </w:tcPr>
          <w:p w14:paraId="59677D4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3</w:t>
            </w:r>
          </w:p>
        </w:tc>
        <w:tc>
          <w:tcPr>
            <w:tcW w:w="1537" w:type="dxa"/>
            <w:gridSpan w:val="2"/>
            <w:tcBorders>
              <w:top w:val="single" w:sz="8" w:space="0" w:color="auto"/>
              <w:left w:val="nil"/>
              <w:bottom w:val="single" w:sz="8" w:space="0" w:color="auto"/>
              <w:right w:val="single" w:sz="8" w:space="0" w:color="auto"/>
            </w:tcBorders>
            <w:vAlign w:val="center"/>
          </w:tcPr>
          <w:p w14:paraId="723EF96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4F26C4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17E3ABFB"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B3B044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94</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021F0ED4"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XEROX</w:t>
            </w:r>
          </w:p>
        </w:tc>
        <w:tc>
          <w:tcPr>
            <w:tcW w:w="2693" w:type="dxa"/>
            <w:tcBorders>
              <w:top w:val="nil"/>
              <w:left w:val="nil"/>
              <w:bottom w:val="single" w:sz="4" w:space="0" w:color="auto"/>
              <w:right w:val="single" w:sz="4" w:space="0" w:color="auto"/>
            </w:tcBorders>
            <w:shd w:val="clear" w:color="auto" w:fill="auto"/>
            <w:vAlign w:val="center"/>
          </w:tcPr>
          <w:p w14:paraId="7C888CFD"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WorkCentre 7225</w:t>
            </w:r>
          </w:p>
        </w:tc>
        <w:tc>
          <w:tcPr>
            <w:tcW w:w="3468" w:type="dxa"/>
            <w:tcBorders>
              <w:top w:val="nil"/>
              <w:left w:val="nil"/>
              <w:bottom w:val="single" w:sz="4" w:space="0" w:color="auto"/>
              <w:right w:val="single" w:sz="4" w:space="0" w:color="auto"/>
            </w:tcBorders>
            <w:shd w:val="clear" w:color="auto" w:fill="auto"/>
            <w:vAlign w:val="center"/>
          </w:tcPr>
          <w:p w14:paraId="1D95CC09"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Xerox 006R01457 Toner Black</w:t>
            </w:r>
          </w:p>
        </w:tc>
        <w:tc>
          <w:tcPr>
            <w:tcW w:w="1461" w:type="dxa"/>
            <w:tcBorders>
              <w:top w:val="nil"/>
              <w:left w:val="nil"/>
              <w:bottom w:val="single" w:sz="4" w:space="0" w:color="auto"/>
              <w:right w:val="single" w:sz="4" w:space="0" w:color="auto"/>
            </w:tcBorders>
            <w:shd w:val="clear" w:color="auto" w:fill="auto"/>
            <w:vAlign w:val="center"/>
          </w:tcPr>
          <w:p w14:paraId="16C1451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8</w:t>
            </w:r>
          </w:p>
        </w:tc>
        <w:tc>
          <w:tcPr>
            <w:tcW w:w="1537" w:type="dxa"/>
            <w:gridSpan w:val="2"/>
            <w:tcBorders>
              <w:top w:val="single" w:sz="8" w:space="0" w:color="auto"/>
              <w:left w:val="nil"/>
              <w:bottom w:val="single" w:sz="8" w:space="0" w:color="auto"/>
              <w:right w:val="single" w:sz="8" w:space="0" w:color="auto"/>
            </w:tcBorders>
            <w:vAlign w:val="center"/>
          </w:tcPr>
          <w:p w14:paraId="0F83882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40BE88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2174E608"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4496D1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95</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5FEBBC76"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XEROX</w:t>
            </w:r>
          </w:p>
        </w:tc>
        <w:tc>
          <w:tcPr>
            <w:tcW w:w="2693" w:type="dxa"/>
            <w:tcBorders>
              <w:top w:val="nil"/>
              <w:left w:val="nil"/>
              <w:bottom w:val="single" w:sz="4" w:space="0" w:color="auto"/>
              <w:right w:val="single" w:sz="4" w:space="0" w:color="auto"/>
            </w:tcBorders>
            <w:shd w:val="clear" w:color="auto" w:fill="auto"/>
            <w:vAlign w:val="center"/>
          </w:tcPr>
          <w:p w14:paraId="71A9ED48"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WorkCentre 7225</w:t>
            </w:r>
          </w:p>
        </w:tc>
        <w:tc>
          <w:tcPr>
            <w:tcW w:w="3468" w:type="dxa"/>
            <w:tcBorders>
              <w:top w:val="nil"/>
              <w:left w:val="nil"/>
              <w:bottom w:val="single" w:sz="4" w:space="0" w:color="auto"/>
              <w:right w:val="single" w:sz="4" w:space="0" w:color="auto"/>
            </w:tcBorders>
            <w:shd w:val="clear" w:color="auto" w:fill="auto"/>
            <w:vAlign w:val="center"/>
          </w:tcPr>
          <w:p w14:paraId="1F00CB02"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Xerox 006R01458 Toner Yellow</w:t>
            </w:r>
          </w:p>
        </w:tc>
        <w:tc>
          <w:tcPr>
            <w:tcW w:w="1461" w:type="dxa"/>
            <w:tcBorders>
              <w:top w:val="nil"/>
              <w:left w:val="nil"/>
              <w:bottom w:val="single" w:sz="4" w:space="0" w:color="auto"/>
              <w:right w:val="single" w:sz="4" w:space="0" w:color="auto"/>
            </w:tcBorders>
            <w:shd w:val="clear" w:color="auto" w:fill="auto"/>
            <w:vAlign w:val="center"/>
          </w:tcPr>
          <w:p w14:paraId="7C78DC4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3</w:t>
            </w:r>
          </w:p>
        </w:tc>
        <w:tc>
          <w:tcPr>
            <w:tcW w:w="1537" w:type="dxa"/>
            <w:gridSpan w:val="2"/>
            <w:tcBorders>
              <w:top w:val="single" w:sz="8" w:space="0" w:color="auto"/>
              <w:left w:val="nil"/>
              <w:bottom w:val="single" w:sz="8" w:space="0" w:color="auto"/>
              <w:right w:val="single" w:sz="8" w:space="0" w:color="auto"/>
            </w:tcBorders>
            <w:vAlign w:val="center"/>
          </w:tcPr>
          <w:p w14:paraId="43A74D6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4508E6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18DBE9EC"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CA9931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96</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307D3040"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XEROX</w:t>
            </w:r>
          </w:p>
        </w:tc>
        <w:tc>
          <w:tcPr>
            <w:tcW w:w="2693" w:type="dxa"/>
            <w:tcBorders>
              <w:top w:val="nil"/>
              <w:left w:val="nil"/>
              <w:bottom w:val="single" w:sz="4" w:space="0" w:color="auto"/>
              <w:right w:val="single" w:sz="4" w:space="0" w:color="auto"/>
            </w:tcBorders>
            <w:shd w:val="clear" w:color="auto" w:fill="auto"/>
            <w:vAlign w:val="center"/>
          </w:tcPr>
          <w:p w14:paraId="4DB0DEFE"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WorkCentre 7225</w:t>
            </w:r>
          </w:p>
        </w:tc>
        <w:tc>
          <w:tcPr>
            <w:tcW w:w="3468" w:type="dxa"/>
            <w:tcBorders>
              <w:top w:val="nil"/>
              <w:left w:val="nil"/>
              <w:bottom w:val="single" w:sz="4" w:space="0" w:color="auto"/>
              <w:right w:val="single" w:sz="4" w:space="0" w:color="auto"/>
            </w:tcBorders>
            <w:shd w:val="clear" w:color="auto" w:fill="auto"/>
            <w:vAlign w:val="center"/>
          </w:tcPr>
          <w:p w14:paraId="156784A7"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Xerox 006R01459 Toner Magenta</w:t>
            </w:r>
          </w:p>
        </w:tc>
        <w:tc>
          <w:tcPr>
            <w:tcW w:w="1461" w:type="dxa"/>
            <w:tcBorders>
              <w:top w:val="nil"/>
              <w:left w:val="nil"/>
              <w:bottom w:val="single" w:sz="4" w:space="0" w:color="auto"/>
              <w:right w:val="single" w:sz="4" w:space="0" w:color="auto"/>
            </w:tcBorders>
            <w:shd w:val="clear" w:color="auto" w:fill="auto"/>
            <w:vAlign w:val="center"/>
          </w:tcPr>
          <w:p w14:paraId="3F58ADF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3</w:t>
            </w:r>
          </w:p>
        </w:tc>
        <w:tc>
          <w:tcPr>
            <w:tcW w:w="1537" w:type="dxa"/>
            <w:gridSpan w:val="2"/>
            <w:tcBorders>
              <w:top w:val="single" w:sz="8" w:space="0" w:color="auto"/>
              <w:left w:val="nil"/>
              <w:bottom w:val="single" w:sz="8" w:space="0" w:color="auto"/>
              <w:right w:val="single" w:sz="8" w:space="0" w:color="auto"/>
            </w:tcBorders>
            <w:vAlign w:val="center"/>
          </w:tcPr>
          <w:p w14:paraId="4817D35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514C52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4B554B10"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7A9AF2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97</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53B1D372"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XEROX</w:t>
            </w:r>
          </w:p>
        </w:tc>
        <w:tc>
          <w:tcPr>
            <w:tcW w:w="2693" w:type="dxa"/>
            <w:tcBorders>
              <w:top w:val="nil"/>
              <w:left w:val="nil"/>
              <w:bottom w:val="single" w:sz="4" w:space="0" w:color="auto"/>
              <w:right w:val="single" w:sz="4" w:space="0" w:color="auto"/>
            </w:tcBorders>
            <w:shd w:val="clear" w:color="auto" w:fill="auto"/>
            <w:vAlign w:val="center"/>
          </w:tcPr>
          <w:p w14:paraId="6809998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WorkCentre 7225</w:t>
            </w:r>
          </w:p>
        </w:tc>
        <w:tc>
          <w:tcPr>
            <w:tcW w:w="3468" w:type="dxa"/>
            <w:tcBorders>
              <w:top w:val="nil"/>
              <w:left w:val="nil"/>
              <w:bottom w:val="single" w:sz="4" w:space="0" w:color="auto"/>
              <w:right w:val="single" w:sz="4" w:space="0" w:color="auto"/>
            </w:tcBorders>
            <w:shd w:val="clear" w:color="auto" w:fill="auto"/>
            <w:vAlign w:val="center"/>
          </w:tcPr>
          <w:p w14:paraId="53548798"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Xerox 006R01460 Toner Cyan</w:t>
            </w:r>
          </w:p>
        </w:tc>
        <w:tc>
          <w:tcPr>
            <w:tcW w:w="1461" w:type="dxa"/>
            <w:tcBorders>
              <w:top w:val="nil"/>
              <w:left w:val="nil"/>
              <w:bottom w:val="single" w:sz="4" w:space="0" w:color="auto"/>
              <w:right w:val="single" w:sz="4" w:space="0" w:color="auto"/>
            </w:tcBorders>
            <w:shd w:val="clear" w:color="auto" w:fill="auto"/>
            <w:vAlign w:val="center"/>
          </w:tcPr>
          <w:p w14:paraId="6CE2B61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3</w:t>
            </w:r>
          </w:p>
        </w:tc>
        <w:tc>
          <w:tcPr>
            <w:tcW w:w="1537" w:type="dxa"/>
            <w:gridSpan w:val="2"/>
            <w:tcBorders>
              <w:top w:val="single" w:sz="8" w:space="0" w:color="auto"/>
              <w:left w:val="nil"/>
              <w:bottom w:val="single" w:sz="8" w:space="0" w:color="auto"/>
              <w:right w:val="single" w:sz="8" w:space="0" w:color="auto"/>
            </w:tcBorders>
            <w:vAlign w:val="center"/>
          </w:tcPr>
          <w:p w14:paraId="5070BBC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FE1250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0AF058ED"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22D8B64"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98</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4849485B"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XEROX</w:t>
            </w:r>
          </w:p>
        </w:tc>
        <w:tc>
          <w:tcPr>
            <w:tcW w:w="2693" w:type="dxa"/>
            <w:tcBorders>
              <w:top w:val="nil"/>
              <w:left w:val="nil"/>
              <w:bottom w:val="single" w:sz="4" w:space="0" w:color="auto"/>
              <w:right w:val="single" w:sz="4" w:space="0" w:color="auto"/>
            </w:tcBorders>
            <w:shd w:val="clear" w:color="auto" w:fill="auto"/>
            <w:vAlign w:val="center"/>
          </w:tcPr>
          <w:p w14:paraId="3E699A68"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WorkCentre 5024</w:t>
            </w:r>
          </w:p>
        </w:tc>
        <w:tc>
          <w:tcPr>
            <w:tcW w:w="3468" w:type="dxa"/>
            <w:tcBorders>
              <w:top w:val="nil"/>
              <w:left w:val="nil"/>
              <w:bottom w:val="single" w:sz="4" w:space="0" w:color="auto"/>
              <w:right w:val="single" w:sz="4" w:space="0" w:color="auto"/>
            </w:tcBorders>
            <w:shd w:val="clear" w:color="auto" w:fill="auto"/>
            <w:vAlign w:val="center"/>
          </w:tcPr>
          <w:p w14:paraId="74556F54"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Xerox 006R</w:t>
            </w:r>
            <w:proofErr w:type="gramStart"/>
            <w:r w:rsidRPr="00FA18EF">
              <w:rPr>
                <w:rFonts w:ascii="Times New Roman" w:hAnsi="Times New Roman" w:cs="Times New Roman"/>
                <w:color w:val="000000"/>
                <w:sz w:val="20"/>
                <w:szCs w:val="20"/>
              </w:rPr>
              <w:t>01573  Black</w:t>
            </w:r>
            <w:proofErr w:type="gramEnd"/>
          </w:p>
        </w:tc>
        <w:tc>
          <w:tcPr>
            <w:tcW w:w="1461" w:type="dxa"/>
            <w:tcBorders>
              <w:top w:val="nil"/>
              <w:left w:val="nil"/>
              <w:bottom w:val="single" w:sz="4" w:space="0" w:color="auto"/>
              <w:right w:val="single" w:sz="4" w:space="0" w:color="auto"/>
            </w:tcBorders>
            <w:shd w:val="clear" w:color="auto" w:fill="auto"/>
            <w:vAlign w:val="center"/>
          </w:tcPr>
          <w:p w14:paraId="0C9CEAC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3</w:t>
            </w:r>
          </w:p>
        </w:tc>
        <w:tc>
          <w:tcPr>
            <w:tcW w:w="1537" w:type="dxa"/>
            <w:gridSpan w:val="2"/>
            <w:tcBorders>
              <w:top w:val="single" w:sz="8" w:space="0" w:color="auto"/>
              <w:left w:val="nil"/>
              <w:bottom w:val="single" w:sz="8" w:space="0" w:color="auto"/>
              <w:right w:val="single" w:sz="8" w:space="0" w:color="auto"/>
            </w:tcBorders>
            <w:vAlign w:val="center"/>
          </w:tcPr>
          <w:p w14:paraId="7AE747C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5B990A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39791E56"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1903D4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99</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558BF468"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XEROX</w:t>
            </w:r>
          </w:p>
        </w:tc>
        <w:tc>
          <w:tcPr>
            <w:tcW w:w="2693" w:type="dxa"/>
            <w:tcBorders>
              <w:top w:val="nil"/>
              <w:left w:val="nil"/>
              <w:bottom w:val="single" w:sz="4" w:space="0" w:color="auto"/>
              <w:right w:val="single" w:sz="4" w:space="0" w:color="auto"/>
            </w:tcBorders>
            <w:shd w:val="clear" w:color="auto" w:fill="auto"/>
            <w:vAlign w:val="center"/>
          </w:tcPr>
          <w:p w14:paraId="752C2048"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B1025</w:t>
            </w:r>
          </w:p>
        </w:tc>
        <w:tc>
          <w:tcPr>
            <w:tcW w:w="3468" w:type="dxa"/>
            <w:tcBorders>
              <w:top w:val="nil"/>
              <w:left w:val="nil"/>
              <w:bottom w:val="single" w:sz="4" w:space="0" w:color="auto"/>
              <w:right w:val="single" w:sz="4" w:space="0" w:color="auto"/>
            </w:tcBorders>
            <w:shd w:val="clear" w:color="auto" w:fill="auto"/>
            <w:vAlign w:val="center"/>
          </w:tcPr>
          <w:p w14:paraId="38DF5694"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Xerox 006R01731 Toner Black</w:t>
            </w:r>
          </w:p>
        </w:tc>
        <w:tc>
          <w:tcPr>
            <w:tcW w:w="1461" w:type="dxa"/>
            <w:tcBorders>
              <w:top w:val="nil"/>
              <w:left w:val="nil"/>
              <w:bottom w:val="single" w:sz="4" w:space="0" w:color="auto"/>
              <w:right w:val="single" w:sz="4" w:space="0" w:color="auto"/>
            </w:tcBorders>
            <w:shd w:val="clear" w:color="auto" w:fill="auto"/>
            <w:vAlign w:val="center"/>
          </w:tcPr>
          <w:p w14:paraId="6B093F4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33</w:t>
            </w:r>
          </w:p>
        </w:tc>
        <w:tc>
          <w:tcPr>
            <w:tcW w:w="1537" w:type="dxa"/>
            <w:gridSpan w:val="2"/>
            <w:tcBorders>
              <w:top w:val="single" w:sz="8" w:space="0" w:color="auto"/>
              <w:left w:val="nil"/>
              <w:bottom w:val="single" w:sz="8" w:space="0" w:color="auto"/>
              <w:right w:val="single" w:sz="8" w:space="0" w:color="auto"/>
            </w:tcBorders>
            <w:vAlign w:val="center"/>
          </w:tcPr>
          <w:p w14:paraId="5CCEA7D8"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F09E3E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31587DB7"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68DA82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100</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3379A582"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XEROX</w:t>
            </w:r>
          </w:p>
        </w:tc>
        <w:tc>
          <w:tcPr>
            <w:tcW w:w="2693" w:type="dxa"/>
            <w:tcBorders>
              <w:top w:val="nil"/>
              <w:left w:val="nil"/>
              <w:bottom w:val="single" w:sz="4" w:space="0" w:color="auto"/>
              <w:right w:val="single" w:sz="4" w:space="0" w:color="auto"/>
            </w:tcBorders>
            <w:shd w:val="clear" w:color="auto" w:fill="auto"/>
            <w:vAlign w:val="center"/>
          </w:tcPr>
          <w:p w14:paraId="5CCF3A13"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B315</w:t>
            </w:r>
          </w:p>
        </w:tc>
        <w:tc>
          <w:tcPr>
            <w:tcW w:w="3468" w:type="dxa"/>
            <w:tcBorders>
              <w:top w:val="nil"/>
              <w:left w:val="nil"/>
              <w:bottom w:val="single" w:sz="4" w:space="0" w:color="auto"/>
              <w:right w:val="single" w:sz="4" w:space="0" w:color="auto"/>
            </w:tcBorders>
            <w:shd w:val="clear" w:color="auto" w:fill="auto"/>
            <w:vAlign w:val="center"/>
          </w:tcPr>
          <w:p w14:paraId="14F3E08B"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Xerox 006R04379 Black</w:t>
            </w:r>
          </w:p>
        </w:tc>
        <w:tc>
          <w:tcPr>
            <w:tcW w:w="1461" w:type="dxa"/>
            <w:tcBorders>
              <w:top w:val="nil"/>
              <w:left w:val="nil"/>
              <w:bottom w:val="single" w:sz="4" w:space="0" w:color="auto"/>
              <w:right w:val="single" w:sz="4" w:space="0" w:color="auto"/>
            </w:tcBorders>
            <w:shd w:val="clear" w:color="auto" w:fill="auto"/>
            <w:vAlign w:val="center"/>
          </w:tcPr>
          <w:p w14:paraId="6AF9EEB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40</w:t>
            </w:r>
          </w:p>
        </w:tc>
        <w:tc>
          <w:tcPr>
            <w:tcW w:w="1537" w:type="dxa"/>
            <w:gridSpan w:val="2"/>
            <w:tcBorders>
              <w:top w:val="single" w:sz="8" w:space="0" w:color="auto"/>
              <w:left w:val="nil"/>
              <w:bottom w:val="single" w:sz="8" w:space="0" w:color="auto"/>
              <w:right w:val="single" w:sz="8" w:space="0" w:color="auto"/>
            </w:tcBorders>
            <w:vAlign w:val="center"/>
          </w:tcPr>
          <w:p w14:paraId="1147C17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8D6BE8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0C69441A"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ADB973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101</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4544181B"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XEROX</w:t>
            </w:r>
          </w:p>
        </w:tc>
        <w:tc>
          <w:tcPr>
            <w:tcW w:w="2693" w:type="dxa"/>
            <w:tcBorders>
              <w:top w:val="nil"/>
              <w:left w:val="nil"/>
              <w:bottom w:val="single" w:sz="4" w:space="0" w:color="auto"/>
              <w:right w:val="single" w:sz="4" w:space="0" w:color="auto"/>
            </w:tcBorders>
            <w:shd w:val="clear" w:color="auto" w:fill="auto"/>
            <w:vAlign w:val="center"/>
          </w:tcPr>
          <w:p w14:paraId="605D8D76"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WorkCentre 5230</w:t>
            </w:r>
          </w:p>
        </w:tc>
        <w:tc>
          <w:tcPr>
            <w:tcW w:w="3468" w:type="dxa"/>
            <w:tcBorders>
              <w:top w:val="nil"/>
              <w:left w:val="nil"/>
              <w:bottom w:val="single" w:sz="4" w:space="0" w:color="auto"/>
              <w:right w:val="single" w:sz="4" w:space="0" w:color="auto"/>
            </w:tcBorders>
            <w:shd w:val="clear" w:color="auto" w:fill="auto"/>
            <w:vAlign w:val="center"/>
          </w:tcPr>
          <w:p w14:paraId="0008D6EA"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Xerox 106R01306 Black</w:t>
            </w:r>
          </w:p>
        </w:tc>
        <w:tc>
          <w:tcPr>
            <w:tcW w:w="1461" w:type="dxa"/>
            <w:tcBorders>
              <w:top w:val="nil"/>
              <w:left w:val="nil"/>
              <w:bottom w:val="single" w:sz="4" w:space="0" w:color="auto"/>
              <w:right w:val="single" w:sz="4" w:space="0" w:color="auto"/>
            </w:tcBorders>
            <w:shd w:val="clear" w:color="auto" w:fill="auto"/>
            <w:vAlign w:val="center"/>
          </w:tcPr>
          <w:p w14:paraId="6E2989D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3</w:t>
            </w:r>
          </w:p>
        </w:tc>
        <w:tc>
          <w:tcPr>
            <w:tcW w:w="1537" w:type="dxa"/>
            <w:gridSpan w:val="2"/>
            <w:tcBorders>
              <w:top w:val="single" w:sz="8" w:space="0" w:color="auto"/>
              <w:left w:val="nil"/>
              <w:bottom w:val="single" w:sz="8" w:space="0" w:color="auto"/>
              <w:right w:val="single" w:sz="8" w:space="0" w:color="auto"/>
            </w:tcBorders>
            <w:vAlign w:val="center"/>
          </w:tcPr>
          <w:p w14:paraId="4A99540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73A234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126003EB"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D66482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102</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17E9D3B0"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XEROX</w:t>
            </w:r>
          </w:p>
        </w:tc>
        <w:tc>
          <w:tcPr>
            <w:tcW w:w="2693" w:type="dxa"/>
            <w:tcBorders>
              <w:top w:val="nil"/>
              <w:left w:val="nil"/>
              <w:bottom w:val="single" w:sz="4" w:space="0" w:color="auto"/>
              <w:right w:val="single" w:sz="4" w:space="0" w:color="auto"/>
            </w:tcBorders>
            <w:shd w:val="clear" w:color="auto" w:fill="auto"/>
            <w:vAlign w:val="center"/>
          </w:tcPr>
          <w:p w14:paraId="006AB52C"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WorkCentre 3210</w:t>
            </w:r>
          </w:p>
        </w:tc>
        <w:tc>
          <w:tcPr>
            <w:tcW w:w="3468" w:type="dxa"/>
            <w:tcBorders>
              <w:top w:val="nil"/>
              <w:left w:val="nil"/>
              <w:bottom w:val="single" w:sz="4" w:space="0" w:color="auto"/>
              <w:right w:val="single" w:sz="4" w:space="0" w:color="auto"/>
            </w:tcBorders>
            <w:shd w:val="clear" w:color="auto" w:fill="auto"/>
            <w:vAlign w:val="center"/>
          </w:tcPr>
          <w:p w14:paraId="18B50F3C"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Xerox 106R</w:t>
            </w:r>
            <w:proofErr w:type="gramStart"/>
            <w:r w:rsidRPr="00FA18EF">
              <w:rPr>
                <w:rFonts w:ascii="Times New Roman" w:hAnsi="Times New Roman" w:cs="Times New Roman"/>
                <w:color w:val="000000"/>
                <w:sz w:val="20"/>
                <w:szCs w:val="20"/>
              </w:rPr>
              <w:t>01485  Toner</w:t>
            </w:r>
            <w:proofErr w:type="gramEnd"/>
            <w:r w:rsidRPr="00FA18EF">
              <w:rPr>
                <w:rFonts w:ascii="Times New Roman" w:hAnsi="Times New Roman" w:cs="Times New Roman"/>
                <w:color w:val="000000"/>
                <w:sz w:val="20"/>
                <w:szCs w:val="20"/>
              </w:rPr>
              <w:t xml:space="preserve"> Black</w:t>
            </w:r>
          </w:p>
        </w:tc>
        <w:tc>
          <w:tcPr>
            <w:tcW w:w="1461" w:type="dxa"/>
            <w:tcBorders>
              <w:top w:val="nil"/>
              <w:left w:val="nil"/>
              <w:bottom w:val="single" w:sz="4" w:space="0" w:color="auto"/>
              <w:right w:val="single" w:sz="4" w:space="0" w:color="auto"/>
            </w:tcBorders>
            <w:shd w:val="clear" w:color="auto" w:fill="auto"/>
            <w:vAlign w:val="center"/>
          </w:tcPr>
          <w:p w14:paraId="751637C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5</w:t>
            </w:r>
          </w:p>
        </w:tc>
        <w:tc>
          <w:tcPr>
            <w:tcW w:w="1537" w:type="dxa"/>
            <w:gridSpan w:val="2"/>
            <w:tcBorders>
              <w:top w:val="single" w:sz="8" w:space="0" w:color="auto"/>
              <w:left w:val="nil"/>
              <w:bottom w:val="single" w:sz="8" w:space="0" w:color="auto"/>
              <w:right w:val="single" w:sz="8" w:space="0" w:color="auto"/>
            </w:tcBorders>
            <w:vAlign w:val="center"/>
          </w:tcPr>
          <w:p w14:paraId="7065CCF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C757D99"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07632471"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882FDB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103</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244C9A9E"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XEROX</w:t>
            </w:r>
          </w:p>
        </w:tc>
        <w:tc>
          <w:tcPr>
            <w:tcW w:w="2693" w:type="dxa"/>
            <w:tcBorders>
              <w:top w:val="nil"/>
              <w:left w:val="nil"/>
              <w:bottom w:val="single" w:sz="4" w:space="0" w:color="auto"/>
              <w:right w:val="single" w:sz="4" w:space="0" w:color="auto"/>
            </w:tcBorders>
            <w:shd w:val="clear" w:color="auto" w:fill="auto"/>
            <w:vAlign w:val="center"/>
          </w:tcPr>
          <w:p w14:paraId="29D47545"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PHASER 3320</w:t>
            </w:r>
          </w:p>
        </w:tc>
        <w:tc>
          <w:tcPr>
            <w:tcW w:w="3468" w:type="dxa"/>
            <w:tcBorders>
              <w:top w:val="nil"/>
              <w:left w:val="nil"/>
              <w:bottom w:val="single" w:sz="4" w:space="0" w:color="auto"/>
              <w:right w:val="single" w:sz="4" w:space="0" w:color="auto"/>
            </w:tcBorders>
            <w:shd w:val="clear" w:color="auto" w:fill="auto"/>
            <w:vAlign w:val="center"/>
          </w:tcPr>
          <w:p w14:paraId="56A391AF"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Xerox 106R02305 Toner Black</w:t>
            </w:r>
          </w:p>
        </w:tc>
        <w:tc>
          <w:tcPr>
            <w:tcW w:w="1461" w:type="dxa"/>
            <w:tcBorders>
              <w:top w:val="nil"/>
              <w:left w:val="nil"/>
              <w:bottom w:val="single" w:sz="4" w:space="0" w:color="auto"/>
              <w:right w:val="single" w:sz="4" w:space="0" w:color="auto"/>
            </w:tcBorders>
            <w:shd w:val="clear" w:color="auto" w:fill="auto"/>
            <w:vAlign w:val="center"/>
          </w:tcPr>
          <w:p w14:paraId="5C18DA9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4</w:t>
            </w:r>
          </w:p>
        </w:tc>
        <w:tc>
          <w:tcPr>
            <w:tcW w:w="1537" w:type="dxa"/>
            <w:gridSpan w:val="2"/>
            <w:tcBorders>
              <w:top w:val="single" w:sz="8" w:space="0" w:color="auto"/>
              <w:left w:val="nil"/>
              <w:bottom w:val="single" w:sz="8" w:space="0" w:color="auto"/>
              <w:right w:val="single" w:sz="8" w:space="0" w:color="auto"/>
            </w:tcBorders>
            <w:vAlign w:val="center"/>
          </w:tcPr>
          <w:p w14:paraId="4085A70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2663DF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51BC9DC1"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179A70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lastRenderedPageBreak/>
              <w:t>104</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3309257D"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XEROX</w:t>
            </w:r>
          </w:p>
        </w:tc>
        <w:tc>
          <w:tcPr>
            <w:tcW w:w="2693" w:type="dxa"/>
            <w:tcBorders>
              <w:top w:val="nil"/>
              <w:left w:val="nil"/>
              <w:bottom w:val="single" w:sz="4" w:space="0" w:color="auto"/>
              <w:right w:val="single" w:sz="4" w:space="0" w:color="auto"/>
            </w:tcBorders>
            <w:shd w:val="clear" w:color="auto" w:fill="auto"/>
            <w:vAlign w:val="center"/>
          </w:tcPr>
          <w:p w14:paraId="00EFE882"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WorkCentre 3325</w:t>
            </w:r>
          </w:p>
        </w:tc>
        <w:tc>
          <w:tcPr>
            <w:tcW w:w="3468" w:type="dxa"/>
            <w:tcBorders>
              <w:top w:val="nil"/>
              <w:left w:val="nil"/>
              <w:bottom w:val="single" w:sz="4" w:space="0" w:color="auto"/>
              <w:right w:val="single" w:sz="4" w:space="0" w:color="auto"/>
            </w:tcBorders>
            <w:shd w:val="clear" w:color="auto" w:fill="auto"/>
            <w:vAlign w:val="center"/>
          </w:tcPr>
          <w:p w14:paraId="0EB775C5"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Xerox 106R02313 Black</w:t>
            </w:r>
          </w:p>
        </w:tc>
        <w:tc>
          <w:tcPr>
            <w:tcW w:w="1461" w:type="dxa"/>
            <w:tcBorders>
              <w:top w:val="nil"/>
              <w:left w:val="nil"/>
              <w:bottom w:val="single" w:sz="4" w:space="0" w:color="auto"/>
              <w:right w:val="single" w:sz="4" w:space="0" w:color="auto"/>
            </w:tcBorders>
            <w:shd w:val="clear" w:color="auto" w:fill="auto"/>
            <w:vAlign w:val="center"/>
          </w:tcPr>
          <w:p w14:paraId="2F2DBAA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1</w:t>
            </w:r>
          </w:p>
        </w:tc>
        <w:tc>
          <w:tcPr>
            <w:tcW w:w="1537" w:type="dxa"/>
            <w:gridSpan w:val="2"/>
            <w:tcBorders>
              <w:top w:val="single" w:sz="8" w:space="0" w:color="auto"/>
              <w:left w:val="nil"/>
              <w:bottom w:val="single" w:sz="8" w:space="0" w:color="auto"/>
              <w:right w:val="single" w:sz="8" w:space="0" w:color="auto"/>
            </w:tcBorders>
            <w:vAlign w:val="center"/>
          </w:tcPr>
          <w:p w14:paraId="085F841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35A7EBB"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6E900994"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BFCDC7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105</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3EA1A109"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XEROX</w:t>
            </w:r>
          </w:p>
        </w:tc>
        <w:tc>
          <w:tcPr>
            <w:tcW w:w="2693" w:type="dxa"/>
            <w:tcBorders>
              <w:top w:val="nil"/>
              <w:left w:val="nil"/>
              <w:bottom w:val="single" w:sz="4" w:space="0" w:color="auto"/>
              <w:right w:val="single" w:sz="4" w:space="0" w:color="auto"/>
            </w:tcBorders>
            <w:shd w:val="clear" w:color="auto" w:fill="auto"/>
            <w:vAlign w:val="center"/>
          </w:tcPr>
          <w:p w14:paraId="59ABA2C5"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WorkCentre 3225</w:t>
            </w:r>
          </w:p>
        </w:tc>
        <w:tc>
          <w:tcPr>
            <w:tcW w:w="3468" w:type="dxa"/>
            <w:tcBorders>
              <w:top w:val="nil"/>
              <w:left w:val="nil"/>
              <w:bottom w:val="single" w:sz="4" w:space="0" w:color="auto"/>
              <w:right w:val="single" w:sz="4" w:space="0" w:color="auto"/>
            </w:tcBorders>
            <w:shd w:val="clear" w:color="auto" w:fill="auto"/>
            <w:vAlign w:val="center"/>
          </w:tcPr>
          <w:p w14:paraId="28904ADE"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Xerox 106R02775 Toner Black</w:t>
            </w:r>
          </w:p>
        </w:tc>
        <w:tc>
          <w:tcPr>
            <w:tcW w:w="1461" w:type="dxa"/>
            <w:tcBorders>
              <w:top w:val="nil"/>
              <w:left w:val="nil"/>
              <w:bottom w:val="single" w:sz="4" w:space="0" w:color="auto"/>
              <w:right w:val="single" w:sz="4" w:space="0" w:color="auto"/>
            </w:tcBorders>
            <w:shd w:val="clear" w:color="auto" w:fill="auto"/>
            <w:vAlign w:val="center"/>
          </w:tcPr>
          <w:p w14:paraId="4294DE52"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21</w:t>
            </w:r>
          </w:p>
        </w:tc>
        <w:tc>
          <w:tcPr>
            <w:tcW w:w="1537" w:type="dxa"/>
            <w:gridSpan w:val="2"/>
            <w:tcBorders>
              <w:top w:val="single" w:sz="8" w:space="0" w:color="auto"/>
              <w:left w:val="nil"/>
              <w:bottom w:val="single" w:sz="8" w:space="0" w:color="auto"/>
              <w:right w:val="single" w:sz="8" w:space="0" w:color="auto"/>
            </w:tcBorders>
            <w:vAlign w:val="center"/>
          </w:tcPr>
          <w:p w14:paraId="6421C80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F0499D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135C23C5"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6CC5F7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106</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09780778"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XEROX</w:t>
            </w:r>
          </w:p>
        </w:tc>
        <w:tc>
          <w:tcPr>
            <w:tcW w:w="2693" w:type="dxa"/>
            <w:tcBorders>
              <w:top w:val="nil"/>
              <w:left w:val="nil"/>
              <w:bottom w:val="single" w:sz="4" w:space="0" w:color="auto"/>
              <w:right w:val="single" w:sz="4" w:space="0" w:color="auto"/>
            </w:tcBorders>
            <w:shd w:val="clear" w:color="auto" w:fill="auto"/>
            <w:vAlign w:val="center"/>
          </w:tcPr>
          <w:p w14:paraId="5CC33DE4"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WORKCENTRE 3345</w:t>
            </w:r>
          </w:p>
        </w:tc>
        <w:tc>
          <w:tcPr>
            <w:tcW w:w="3468" w:type="dxa"/>
            <w:tcBorders>
              <w:top w:val="nil"/>
              <w:left w:val="nil"/>
              <w:bottom w:val="single" w:sz="4" w:space="0" w:color="auto"/>
              <w:right w:val="single" w:sz="4" w:space="0" w:color="auto"/>
            </w:tcBorders>
            <w:shd w:val="clear" w:color="auto" w:fill="auto"/>
            <w:vAlign w:val="center"/>
          </w:tcPr>
          <w:p w14:paraId="492A2F9D"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l-GR" w:eastAsia="el-GR"/>
              </w:rPr>
            </w:pPr>
            <w:r w:rsidRPr="00FA18EF">
              <w:rPr>
                <w:rFonts w:ascii="Times New Roman" w:hAnsi="Times New Roman" w:cs="Times New Roman"/>
                <w:color w:val="000000"/>
                <w:sz w:val="20"/>
                <w:szCs w:val="20"/>
              </w:rPr>
              <w:t>Xerox 106R03620 Black</w:t>
            </w:r>
          </w:p>
        </w:tc>
        <w:tc>
          <w:tcPr>
            <w:tcW w:w="1461" w:type="dxa"/>
            <w:tcBorders>
              <w:top w:val="nil"/>
              <w:left w:val="nil"/>
              <w:bottom w:val="single" w:sz="4" w:space="0" w:color="auto"/>
              <w:right w:val="single" w:sz="4" w:space="0" w:color="auto"/>
            </w:tcBorders>
            <w:shd w:val="clear" w:color="auto" w:fill="auto"/>
            <w:vAlign w:val="center"/>
          </w:tcPr>
          <w:p w14:paraId="7271876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26</w:t>
            </w:r>
          </w:p>
        </w:tc>
        <w:tc>
          <w:tcPr>
            <w:tcW w:w="1537" w:type="dxa"/>
            <w:gridSpan w:val="2"/>
            <w:tcBorders>
              <w:top w:val="single" w:sz="8" w:space="0" w:color="auto"/>
              <w:left w:val="nil"/>
              <w:bottom w:val="single" w:sz="8" w:space="0" w:color="auto"/>
              <w:right w:val="single" w:sz="8" w:space="0" w:color="auto"/>
            </w:tcBorders>
            <w:vAlign w:val="center"/>
          </w:tcPr>
          <w:p w14:paraId="0865684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55EDD4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01BD2703"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0D505C5"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107</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174B422B"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XEROX</w:t>
            </w:r>
          </w:p>
        </w:tc>
        <w:tc>
          <w:tcPr>
            <w:tcW w:w="2693" w:type="dxa"/>
            <w:tcBorders>
              <w:top w:val="nil"/>
              <w:left w:val="nil"/>
              <w:bottom w:val="single" w:sz="4" w:space="0" w:color="auto"/>
              <w:right w:val="single" w:sz="4" w:space="0" w:color="auto"/>
            </w:tcBorders>
            <w:shd w:val="clear" w:color="auto" w:fill="auto"/>
            <w:vAlign w:val="center"/>
          </w:tcPr>
          <w:p w14:paraId="3D3618CE"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VERSALINK C7100</w:t>
            </w:r>
          </w:p>
        </w:tc>
        <w:tc>
          <w:tcPr>
            <w:tcW w:w="3468" w:type="dxa"/>
            <w:tcBorders>
              <w:top w:val="nil"/>
              <w:left w:val="nil"/>
              <w:bottom w:val="single" w:sz="4" w:space="0" w:color="auto"/>
              <w:right w:val="single" w:sz="4" w:space="0" w:color="auto"/>
            </w:tcBorders>
            <w:shd w:val="clear" w:color="auto" w:fill="auto"/>
            <w:vAlign w:val="center"/>
          </w:tcPr>
          <w:p w14:paraId="5F625E9E"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XEROX Black Standard Toner Cartridge 006R01828</w:t>
            </w:r>
          </w:p>
        </w:tc>
        <w:tc>
          <w:tcPr>
            <w:tcW w:w="1461" w:type="dxa"/>
            <w:tcBorders>
              <w:top w:val="nil"/>
              <w:left w:val="nil"/>
              <w:bottom w:val="single" w:sz="4" w:space="0" w:color="auto"/>
              <w:right w:val="single" w:sz="4" w:space="0" w:color="auto"/>
            </w:tcBorders>
            <w:shd w:val="clear" w:color="auto" w:fill="auto"/>
            <w:vAlign w:val="center"/>
          </w:tcPr>
          <w:p w14:paraId="5BD4ADB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8</w:t>
            </w:r>
          </w:p>
        </w:tc>
        <w:tc>
          <w:tcPr>
            <w:tcW w:w="1537" w:type="dxa"/>
            <w:gridSpan w:val="2"/>
            <w:tcBorders>
              <w:top w:val="single" w:sz="8" w:space="0" w:color="auto"/>
              <w:left w:val="nil"/>
              <w:bottom w:val="single" w:sz="8" w:space="0" w:color="auto"/>
              <w:right w:val="single" w:sz="8" w:space="0" w:color="auto"/>
            </w:tcBorders>
            <w:vAlign w:val="center"/>
          </w:tcPr>
          <w:p w14:paraId="09180E0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AE0161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1B9C9232"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08E54D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108</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7F5A73A8"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XEROX</w:t>
            </w:r>
          </w:p>
        </w:tc>
        <w:tc>
          <w:tcPr>
            <w:tcW w:w="2693" w:type="dxa"/>
            <w:tcBorders>
              <w:top w:val="nil"/>
              <w:left w:val="nil"/>
              <w:bottom w:val="single" w:sz="4" w:space="0" w:color="auto"/>
              <w:right w:val="single" w:sz="4" w:space="0" w:color="auto"/>
            </w:tcBorders>
            <w:shd w:val="clear" w:color="auto" w:fill="auto"/>
            <w:vAlign w:val="center"/>
          </w:tcPr>
          <w:p w14:paraId="4C13EEEA"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VERSALINK C7100</w:t>
            </w:r>
          </w:p>
        </w:tc>
        <w:tc>
          <w:tcPr>
            <w:tcW w:w="3468" w:type="dxa"/>
            <w:tcBorders>
              <w:top w:val="nil"/>
              <w:left w:val="nil"/>
              <w:bottom w:val="single" w:sz="4" w:space="0" w:color="auto"/>
              <w:right w:val="single" w:sz="4" w:space="0" w:color="auto"/>
            </w:tcBorders>
            <w:shd w:val="clear" w:color="auto" w:fill="auto"/>
            <w:vAlign w:val="center"/>
          </w:tcPr>
          <w:p w14:paraId="33C15CA7"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XEROX Cyan Standard Toner Cartridge 006R01829</w:t>
            </w:r>
          </w:p>
        </w:tc>
        <w:tc>
          <w:tcPr>
            <w:tcW w:w="1461" w:type="dxa"/>
            <w:tcBorders>
              <w:top w:val="nil"/>
              <w:left w:val="nil"/>
              <w:bottom w:val="single" w:sz="4" w:space="0" w:color="auto"/>
              <w:right w:val="single" w:sz="4" w:space="0" w:color="auto"/>
            </w:tcBorders>
            <w:shd w:val="clear" w:color="auto" w:fill="auto"/>
            <w:vAlign w:val="center"/>
          </w:tcPr>
          <w:p w14:paraId="1C0C3DC0"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5</w:t>
            </w:r>
          </w:p>
        </w:tc>
        <w:tc>
          <w:tcPr>
            <w:tcW w:w="1537" w:type="dxa"/>
            <w:gridSpan w:val="2"/>
            <w:tcBorders>
              <w:top w:val="single" w:sz="8" w:space="0" w:color="auto"/>
              <w:left w:val="nil"/>
              <w:bottom w:val="single" w:sz="8" w:space="0" w:color="auto"/>
              <w:right w:val="single" w:sz="8" w:space="0" w:color="auto"/>
            </w:tcBorders>
            <w:vAlign w:val="center"/>
          </w:tcPr>
          <w:p w14:paraId="1CA9A26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2C71C7C"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3A0A94A3"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0A1572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109</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2898C4CA"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XEROX</w:t>
            </w:r>
          </w:p>
        </w:tc>
        <w:tc>
          <w:tcPr>
            <w:tcW w:w="2693" w:type="dxa"/>
            <w:tcBorders>
              <w:top w:val="nil"/>
              <w:left w:val="nil"/>
              <w:bottom w:val="single" w:sz="4" w:space="0" w:color="auto"/>
              <w:right w:val="single" w:sz="4" w:space="0" w:color="auto"/>
            </w:tcBorders>
            <w:shd w:val="clear" w:color="auto" w:fill="auto"/>
            <w:vAlign w:val="center"/>
          </w:tcPr>
          <w:p w14:paraId="07C24284"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VERSALINK C7100</w:t>
            </w:r>
          </w:p>
        </w:tc>
        <w:tc>
          <w:tcPr>
            <w:tcW w:w="3468" w:type="dxa"/>
            <w:tcBorders>
              <w:top w:val="nil"/>
              <w:left w:val="nil"/>
              <w:bottom w:val="single" w:sz="4" w:space="0" w:color="auto"/>
              <w:right w:val="single" w:sz="4" w:space="0" w:color="auto"/>
            </w:tcBorders>
            <w:shd w:val="clear" w:color="auto" w:fill="auto"/>
            <w:vAlign w:val="center"/>
          </w:tcPr>
          <w:p w14:paraId="427E8038"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XEROX Magenta Standard Toner Cartridge 006R01830</w:t>
            </w:r>
          </w:p>
        </w:tc>
        <w:tc>
          <w:tcPr>
            <w:tcW w:w="1461" w:type="dxa"/>
            <w:tcBorders>
              <w:top w:val="nil"/>
              <w:left w:val="nil"/>
              <w:bottom w:val="single" w:sz="4" w:space="0" w:color="auto"/>
              <w:right w:val="single" w:sz="4" w:space="0" w:color="auto"/>
            </w:tcBorders>
            <w:shd w:val="clear" w:color="auto" w:fill="auto"/>
            <w:vAlign w:val="center"/>
          </w:tcPr>
          <w:p w14:paraId="0A09BC0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5</w:t>
            </w:r>
          </w:p>
        </w:tc>
        <w:tc>
          <w:tcPr>
            <w:tcW w:w="1537" w:type="dxa"/>
            <w:gridSpan w:val="2"/>
            <w:tcBorders>
              <w:top w:val="single" w:sz="8" w:space="0" w:color="auto"/>
              <w:left w:val="nil"/>
              <w:bottom w:val="single" w:sz="8" w:space="0" w:color="auto"/>
              <w:right w:val="single" w:sz="8" w:space="0" w:color="auto"/>
            </w:tcBorders>
            <w:vAlign w:val="center"/>
          </w:tcPr>
          <w:p w14:paraId="327E867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AFA93F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01B266F2" w14:textId="77777777" w:rsidTr="009E4109">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2F5165E"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r w:rsidRPr="00FA18EF">
              <w:rPr>
                <w:rFonts w:ascii="Times New Roman" w:hAnsi="Times New Roman" w:cs="Times New Roman"/>
                <w:b/>
                <w:bCs/>
                <w:sz w:val="20"/>
                <w:szCs w:val="20"/>
              </w:rPr>
              <w:t>110</w:t>
            </w:r>
          </w:p>
        </w:tc>
        <w:tc>
          <w:tcPr>
            <w:tcW w:w="1871" w:type="dxa"/>
            <w:gridSpan w:val="2"/>
            <w:tcBorders>
              <w:top w:val="nil"/>
              <w:left w:val="single" w:sz="4" w:space="0" w:color="auto"/>
              <w:bottom w:val="single" w:sz="4" w:space="0" w:color="auto"/>
              <w:right w:val="single" w:sz="4" w:space="0" w:color="auto"/>
            </w:tcBorders>
            <w:shd w:val="clear" w:color="auto" w:fill="auto"/>
            <w:vAlign w:val="center"/>
          </w:tcPr>
          <w:p w14:paraId="4F67F63B"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XEROX</w:t>
            </w:r>
          </w:p>
        </w:tc>
        <w:tc>
          <w:tcPr>
            <w:tcW w:w="2693" w:type="dxa"/>
            <w:tcBorders>
              <w:top w:val="nil"/>
              <w:left w:val="nil"/>
              <w:bottom w:val="single" w:sz="4" w:space="0" w:color="auto"/>
              <w:right w:val="single" w:sz="4" w:space="0" w:color="auto"/>
            </w:tcBorders>
            <w:shd w:val="clear" w:color="auto" w:fill="auto"/>
            <w:vAlign w:val="center"/>
          </w:tcPr>
          <w:p w14:paraId="625E065B" w14:textId="77777777" w:rsidR="000B6F82" w:rsidRPr="00FA18EF" w:rsidRDefault="000B6F82" w:rsidP="009E4109">
            <w:pPr>
              <w:suppressAutoHyphens w:val="0"/>
              <w:spacing w:after="0"/>
              <w:jc w:val="center"/>
              <w:rPr>
                <w:rFonts w:ascii="Times New Roman" w:hAnsi="Times New Roman" w:cs="Times New Roman"/>
                <w:color w:val="000000"/>
                <w:sz w:val="20"/>
                <w:szCs w:val="20"/>
                <w:lang w:val="el-GR" w:eastAsia="el-GR"/>
              </w:rPr>
            </w:pPr>
            <w:r w:rsidRPr="00FA18EF">
              <w:rPr>
                <w:rFonts w:ascii="Times New Roman" w:hAnsi="Times New Roman" w:cs="Times New Roman"/>
                <w:color w:val="000000"/>
                <w:sz w:val="20"/>
                <w:szCs w:val="20"/>
              </w:rPr>
              <w:t>VERSALINK C7100</w:t>
            </w:r>
          </w:p>
        </w:tc>
        <w:tc>
          <w:tcPr>
            <w:tcW w:w="3468" w:type="dxa"/>
            <w:tcBorders>
              <w:top w:val="nil"/>
              <w:left w:val="nil"/>
              <w:bottom w:val="single" w:sz="4" w:space="0" w:color="auto"/>
              <w:right w:val="single" w:sz="4" w:space="0" w:color="auto"/>
            </w:tcBorders>
            <w:shd w:val="clear" w:color="auto" w:fill="auto"/>
            <w:vAlign w:val="center"/>
          </w:tcPr>
          <w:p w14:paraId="4C26B17E" w14:textId="77777777" w:rsidR="000B6F82" w:rsidRPr="00FA18EF" w:rsidRDefault="000B6F82" w:rsidP="009E4109">
            <w:pPr>
              <w:suppressAutoHyphens w:val="0"/>
              <w:spacing w:after="0"/>
              <w:jc w:val="center"/>
              <w:rPr>
                <w:rFonts w:ascii="Times New Roman" w:hAnsi="Times New Roman" w:cs="Times New Roman"/>
                <w:color w:val="000000"/>
                <w:sz w:val="20"/>
                <w:szCs w:val="20"/>
                <w:highlight w:val="yellow"/>
                <w:lang w:val="en-US" w:eastAsia="el-GR"/>
              </w:rPr>
            </w:pPr>
            <w:r w:rsidRPr="00FA18EF">
              <w:rPr>
                <w:rFonts w:ascii="Times New Roman" w:hAnsi="Times New Roman" w:cs="Times New Roman"/>
                <w:color w:val="000000"/>
                <w:sz w:val="20"/>
                <w:szCs w:val="20"/>
              </w:rPr>
              <w:t>XEROX Yellow Standard Toner Cartridge 006R01831</w:t>
            </w:r>
          </w:p>
        </w:tc>
        <w:tc>
          <w:tcPr>
            <w:tcW w:w="1461" w:type="dxa"/>
            <w:tcBorders>
              <w:top w:val="nil"/>
              <w:left w:val="nil"/>
              <w:bottom w:val="single" w:sz="4" w:space="0" w:color="auto"/>
              <w:right w:val="single" w:sz="4" w:space="0" w:color="auto"/>
            </w:tcBorders>
            <w:shd w:val="clear" w:color="auto" w:fill="auto"/>
            <w:vAlign w:val="center"/>
          </w:tcPr>
          <w:p w14:paraId="0373FFDA" w14:textId="77777777" w:rsidR="000B6F82" w:rsidRPr="00FA18EF" w:rsidRDefault="000B6F82" w:rsidP="009E4109">
            <w:pPr>
              <w:suppressAutoHyphens w:val="0"/>
              <w:spacing w:after="0"/>
              <w:jc w:val="center"/>
              <w:rPr>
                <w:rFonts w:ascii="Times New Roman" w:hAnsi="Times New Roman" w:cs="Times New Roman"/>
                <w:b/>
                <w:bCs/>
                <w:color w:val="000000"/>
                <w:sz w:val="20"/>
                <w:szCs w:val="20"/>
                <w:highlight w:val="yellow"/>
                <w:lang w:val="el-GR" w:eastAsia="el-GR"/>
              </w:rPr>
            </w:pPr>
            <w:r w:rsidRPr="00FA18EF">
              <w:rPr>
                <w:rFonts w:ascii="Times New Roman" w:hAnsi="Times New Roman" w:cs="Times New Roman"/>
                <w:color w:val="000000"/>
                <w:sz w:val="20"/>
                <w:szCs w:val="20"/>
              </w:rPr>
              <w:t>5</w:t>
            </w:r>
          </w:p>
        </w:tc>
        <w:tc>
          <w:tcPr>
            <w:tcW w:w="1537" w:type="dxa"/>
            <w:gridSpan w:val="2"/>
            <w:tcBorders>
              <w:top w:val="single" w:sz="8" w:space="0" w:color="auto"/>
              <w:left w:val="nil"/>
              <w:bottom w:val="single" w:sz="8" w:space="0" w:color="auto"/>
              <w:right w:val="single" w:sz="8" w:space="0" w:color="auto"/>
            </w:tcBorders>
            <w:vAlign w:val="center"/>
          </w:tcPr>
          <w:p w14:paraId="142AEFD7"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E3FD3EF"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bookmarkEnd w:id="1"/>
      <w:tr w:rsidR="000B6F82" w:rsidRPr="000B6F82" w14:paraId="1E3CB483" w14:textId="77777777" w:rsidTr="009E4109">
        <w:trPr>
          <w:trHeight w:val="418"/>
          <w:jc w:val="center"/>
        </w:trPr>
        <w:tc>
          <w:tcPr>
            <w:tcW w:w="11214" w:type="dxa"/>
            <w:gridSpan w:val="7"/>
            <w:tcBorders>
              <w:top w:val="single" w:sz="4" w:space="0" w:color="auto"/>
              <w:left w:val="single" w:sz="4" w:space="0" w:color="auto"/>
              <w:bottom w:val="single" w:sz="4" w:space="0" w:color="auto"/>
              <w:right w:val="single" w:sz="8" w:space="0" w:color="auto"/>
            </w:tcBorders>
            <w:vAlign w:val="center"/>
          </w:tcPr>
          <w:p w14:paraId="342413B4" w14:textId="77777777" w:rsidR="000B6F82" w:rsidRPr="00FA18EF" w:rsidRDefault="000B6F82" w:rsidP="009E4109">
            <w:pPr>
              <w:suppressAutoHyphens w:val="0"/>
              <w:spacing w:after="0"/>
              <w:jc w:val="right"/>
              <w:rPr>
                <w:rFonts w:ascii="Times New Roman" w:hAnsi="Times New Roman" w:cs="Times New Roman"/>
                <w:b/>
                <w:bCs/>
                <w:color w:val="000000"/>
                <w:sz w:val="20"/>
                <w:szCs w:val="20"/>
                <w:lang w:val="el-GR" w:eastAsia="el-GR"/>
              </w:rPr>
            </w:pPr>
            <w:r w:rsidRPr="00FA18EF">
              <w:rPr>
                <w:rFonts w:ascii="Times New Roman" w:hAnsi="Times New Roman" w:cs="Times New Roman"/>
                <w:b/>
                <w:bCs/>
                <w:color w:val="000000"/>
                <w:sz w:val="20"/>
                <w:szCs w:val="20"/>
                <w:lang w:val="el-GR" w:eastAsia="el-GR"/>
              </w:rPr>
              <w:t>Συνολική αξία προσφοράς (€), χωρίς Φ.Π.Α.</w:t>
            </w:r>
          </w:p>
        </w:tc>
        <w:tc>
          <w:tcPr>
            <w:tcW w:w="2329" w:type="dxa"/>
            <w:gridSpan w:val="2"/>
            <w:tcBorders>
              <w:top w:val="single" w:sz="8" w:space="0" w:color="auto"/>
              <w:left w:val="nil"/>
              <w:bottom w:val="single" w:sz="8" w:space="0" w:color="auto"/>
              <w:right w:val="single" w:sz="8" w:space="0" w:color="auto"/>
            </w:tcBorders>
            <w:vAlign w:val="center"/>
          </w:tcPr>
          <w:p w14:paraId="6714A64D"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FA18EF" w14:paraId="1D727BF7" w14:textId="77777777" w:rsidTr="009E4109">
        <w:trPr>
          <w:trHeight w:val="615"/>
          <w:jc w:val="center"/>
        </w:trPr>
        <w:tc>
          <w:tcPr>
            <w:tcW w:w="11214" w:type="dxa"/>
            <w:gridSpan w:val="7"/>
            <w:tcBorders>
              <w:top w:val="single" w:sz="8" w:space="0" w:color="auto"/>
              <w:left w:val="single" w:sz="8" w:space="0" w:color="auto"/>
              <w:bottom w:val="single" w:sz="8" w:space="0" w:color="auto"/>
              <w:right w:val="single" w:sz="8" w:space="0" w:color="auto"/>
            </w:tcBorders>
            <w:shd w:val="clear" w:color="auto" w:fill="auto"/>
            <w:vAlign w:val="bottom"/>
          </w:tcPr>
          <w:p w14:paraId="19E5C595" w14:textId="77777777" w:rsidR="000B6F82" w:rsidRPr="00FA18EF" w:rsidRDefault="000B6F82" w:rsidP="009E4109">
            <w:pPr>
              <w:suppressAutoHyphens w:val="0"/>
              <w:spacing w:after="0"/>
              <w:jc w:val="right"/>
              <w:rPr>
                <w:rFonts w:ascii="Times New Roman" w:hAnsi="Times New Roman" w:cs="Times New Roman"/>
                <w:b/>
                <w:bCs/>
                <w:color w:val="000000"/>
                <w:sz w:val="20"/>
                <w:szCs w:val="20"/>
                <w:lang w:val="el-GR" w:eastAsia="el-GR"/>
              </w:rPr>
            </w:pPr>
            <w:r w:rsidRPr="00FA18EF">
              <w:rPr>
                <w:rFonts w:ascii="Times New Roman" w:hAnsi="Times New Roman" w:cs="Times New Roman"/>
                <w:b/>
                <w:bCs/>
                <w:color w:val="000000"/>
                <w:sz w:val="20"/>
                <w:szCs w:val="20"/>
                <w:lang w:val="el-GR" w:eastAsia="el-GR"/>
              </w:rPr>
              <w:t>Φ.Π.Α. (24%)</w:t>
            </w:r>
          </w:p>
        </w:tc>
        <w:tc>
          <w:tcPr>
            <w:tcW w:w="2329" w:type="dxa"/>
            <w:gridSpan w:val="2"/>
            <w:tcBorders>
              <w:top w:val="single" w:sz="8" w:space="0" w:color="auto"/>
              <w:left w:val="nil"/>
              <w:bottom w:val="single" w:sz="8" w:space="0" w:color="auto"/>
              <w:right w:val="single" w:sz="8" w:space="0" w:color="auto"/>
            </w:tcBorders>
            <w:vAlign w:val="center"/>
          </w:tcPr>
          <w:p w14:paraId="1ED99D41"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0B6F82" w14:paraId="60346B1E" w14:textId="77777777" w:rsidTr="009E4109">
        <w:trPr>
          <w:trHeight w:val="615"/>
          <w:jc w:val="center"/>
        </w:trPr>
        <w:tc>
          <w:tcPr>
            <w:tcW w:w="11214" w:type="dxa"/>
            <w:gridSpan w:val="7"/>
            <w:tcBorders>
              <w:top w:val="single" w:sz="8" w:space="0" w:color="auto"/>
              <w:left w:val="single" w:sz="8" w:space="0" w:color="auto"/>
              <w:bottom w:val="single" w:sz="8" w:space="0" w:color="auto"/>
              <w:right w:val="single" w:sz="8" w:space="0" w:color="auto"/>
            </w:tcBorders>
            <w:shd w:val="clear" w:color="auto" w:fill="auto"/>
            <w:vAlign w:val="bottom"/>
          </w:tcPr>
          <w:p w14:paraId="4C0A72CB" w14:textId="77777777" w:rsidR="000B6F82" w:rsidRPr="00FA18EF" w:rsidRDefault="000B6F82" w:rsidP="009E4109">
            <w:pPr>
              <w:suppressAutoHyphens w:val="0"/>
              <w:spacing w:after="0"/>
              <w:jc w:val="right"/>
              <w:rPr>
                <w:rFonts w:ascii="Times New Roman" w:hAnsi="Times New Roman" w:cs="Times New Roman"/>
                <w:b/>
                <w:bCs/>
                <w:color w:val="000000"/>
                <w:sz w:val="20"/>
                <w:szCs w:val="20"/>
                <w:lang w:val="el-GR" w:eastAsia="el-GR"/>
              </w:rPr>
            </w:pPr>
            <w:r w:rsidRPr="00FA18EF">
              <w:rPr>
                <w:rFonts w:ascii="Times New Roman" w:hAnsi="Times New Roman" w:cs="Times New Roman"/>
                <w:b/>
                <w:bCs/>
                <w:color w:val="000000"/>
                <w:sz w:val="20"/>
                <w:szCs w:val="20"/>
                <w:lang w:val="el-GR" w:eastAsia="el-GR"/>
              </w:rPr>
              <w:t>Συνολική αξία προσφοράς (€), συμπεριλαμβανομένου Φ.Π.Α.</w:t>
            </w:r>
          </w:p>
        </w:tc>
        <w:tc>
          <w:tcPr>
            <w:tcW w:w="2329" w:type="dxa"/>
            <w:gridSpan w:val="2"/>
            <w:tcBorders>
              <w:top w:val="single" w:sz="8" w:space="0" w:color="auto"/>
              <w:left w:val="nil"/>
              <w:bottom w:val="single" w:sz="8" w:space="0" w:color="auto"/>
              <w:right w:val="single" w:sz="8" w:space="0" w:color="auto"/>
            </w:tcBorders>
            <w:vAlign w:val="center"/>
          </w:tcPr>
          <w:p w14:paraId="47E2BB33"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r w:rsidR="000B6F82" w:rsidRPr="000B6F82" w14:paraId="562D685A" w14:textId="77777777" w:rsidTr="009E4109">
        <w:trPr>
          <w:trHeight w:val="615"/>
          <w:jc w:val="center"/>
        </w:trPr>
        <w:tc>
          <w:tcPr>
            <w:tcW w:w="2663" w:type="dxa"/>
            <w:gridSpan w:val="2"/>
            <w:tcBorders>
              <w:top w:val="single" w:sz="8" w:space="0" w:color="auto"/>
              <w:left w:val="single" w:sz="8" w:space="0" w:color="auto"/>
              <w:bottom w:val="single" w:sz="8" w:space="0" w:color="auto"/>
              <w:right w:val="single" w:sz="8" w:space="0" w:color="auto"/>
            </w:tcBorders>
            <w:shd w:val="clear" w:color="auto" w:fill="auto"/>
            <w:vAlign w:val="bottom"/>
          </w:tcPr>
          <w:p w14:paraId="55FE44B3" w14:textId="77777777" w:rsidR="000B6F82" w:rsidRPr="00FA18EF" w:rsidRDefault="000B6F82" w:rsidP="009E4109">
            <w:pPr>
              <w:suppressAutoHyphens w:val="0"/>
              <w:spacing w:after="0"/>
              <w:jc w:val="right"/>
              <w:rPr>
                <w:rFonts w:ascii="Times New Roman" w:hAnsi="Times New Roman" w:cs="Times New Roman"/>
                <w:b/>
                <w:bCs/>
                <w:color w:val="000000"/>
                <w:sz w:val="20"/>
                <w:szCs w:val="20"/>
                <w:lang w:val="el-GR" w:eastAsia="el-GR"/>
              </w:rPr>
            </w:pPr>
            <w:r w:rsidRPr="00FA18EF">
              <w:rPr>
                <w:rFonts w:ascii="Times New Roman" w:hAnsi="Times New Roman" w:cs="Times New Roman"/>
                <w:b/>
                <w:bCs/>
                <w:color w:val="000000"/>
                <w:sz w:val="20"/>
                <w:szCs w:val="20"/>
                <w:lang w:val="el-GR" w:eastAsia="el-GR"/>
              </w:rPr>
              <w:t>Συνολική αξία προσφοράς (€), συμπεριλαμβανομένου Φ.Π.Α. (ολογράφως)</w:t>
            </w:r>
          </w:p>
        </w:tc>
        <w:tc>
          <w:tcPr>
            <w:tcW w:w="10880" w:type="dxa"/>
            <w:gridSpan w:val="7"/>
            <w:tcBorders>
              <w:top w:val="single" w:sz="8" w:space="0" w:color="auto"/>
              <w:left w:val="nil"/>
              <w:bottom w:val="single" w:sz="8" w:space="0" w:color="auto"/>
              <w:right w:val="single" w:sz="8" w:space="0" w:color="auto"/>
            </w:tcBorders>
            <w:vAlign w:val="center"/>
          </w:tcPr>
          <w:p w14:paraId="169E68F6" w14:textId="77777777" w:rsidR="000B6F82" w:rsidRPr="00FA18EF" w:rsidRDefault="000B6F82" w:rsidP="009E4109">
            <w:pPr>
              <w:suppressAutoHyphens w:val="0"/>
              <w:spacing w:after="0"/>
              <w:jc w:val="center"/>
              <w:rPr>
                <w:rFonts w:ascii="Times New Roman" w:hAnsi="Times New Roman" w:cs="Times New Roman"/>
                <w:b/>
                <w:bCs/>
                <w:color w:val="000000"/>
                <w:sz w:val="20"/>
                <w:szCs w:val="20"/>
                <w:lang w:val="el-GR" w:eastAsia="el-GR"/>
              </w:rPr>
            </w:pPr>
          </w:p>
        </w:tc>
      </w:tr>
    </w:tbl>
    <w:p w14:paraId="27092D5F" w14:textId="77777777" w:rsidR="000B6F82" w:rsidRPr="00B162E0" w:rsidRDefault="000B6F82" w:rsidP="000B6F82">
      <w:pPr>
        <w:pStyle w:val="1f"/>
        <w:spacing w:after="0"/>
        <w:jc w:val="both"/>
        <w:rPr>
          <w:rFonts w:ascii="Times New Roman" w:hAnsi="Times New Roman" w:cs="Times New Roman"/>
          <w:b/>
          <w:bCs/>
          <w:color w:val="000000"/>
          <w:sz w:val="18"/>
          <w:szCs w:val="18"/>
          <w:u w:val="single"/>
        </w:rPr>
      </w:pPr>
      <w:r w:rsidRPr="00B162E0">
        <w:rPr>
          <w:rFonts w:ascii="Times New Roman" w:hAnsi="Times New Roman" w:cs="Times New Roman"/>
          <w:b/>
          <w:bCs/>
          <w:color w:val="000000"/>
          <w:sz w:val="18"/>
          <w:szCs w:val="18"/>
          <w:u w:val="single"/>
        </w:rPr>
        <w:t xml:space="preserve">*Δήλωση αποποίησης ευθύνης Αναθέτουσας Αρχής: </w:t>
      </w:r>
    </w:p>
    <w:p w14:paraId="261E65D6" w14:textId="77777777" w:rsidR="000B6F82" w:rsidRPr="00B162E0" w:rsidRDefault="000B6F82" w:rsidP="000B6F82">
      <w:pPr>
        <w:pStyle w:val="1f"/>
        <w:spacing w:after="0"/>
        <w:jc w:val="both"/>
        <w:rPr>
          <w:rFonts w:ascii="Times New Roman" w:hAnsi="Times New Roman" w:cs="Times New Roman"/>
          <w:b/>
          <w:bCs/>
          <w:color w:val="000000"/>
          <w:sz w:val="18"/>
          <w:szCs w:val="18"/>
          <w:u w:val="single"/>
        </w:rPr>
      </w:pPr>
    </w:p>
    <w:p w14:paraId="773591CA" w14:textId="77777777" w:rsidR="000B6F82" w:rsidRDefault="000B6F82" w:rsidP="000B6F82">
      <w:pPr>
        <w:pStyle w:val="1f"/>
        <w:spacing w:after="0"/>
        <w:jc w:val="both"/>
        <w:rPr>
          <w:rFonts w:ascii="Times New Roman" w:hAnsi="Times New Roman" w:cs="Times New Roman"/>
          <w:color w:val="000000"/>
          <w:sz w:val="18"/>
          <w:szCs w:val="18"/>
        </w:rPr>
      </w:pPr>
      <w:r w:rsidRPr="00B162E0">
        <w:rPr>
          <w:rFonts w:ascii="Times New Roman" w:hAnsi="Times New Roman" w:cs="Times New Roman"/>
          <w:color w:val="000000"/>
          <w:sz w:val="18"/>
          <w:szCs w:val="18"/>
        </w:rPr>
        <w:t>Τα περιγραφόμενα στη στήλη «</w:t>
      </w:r>
      <w:r w:rsidRPr="00B162E0">
        <w:rPr>
          <w:rFonts w:ascii="Times New Roman" w:hAnsi="Times New Roman" w:cs="Times New Roman"/>
          <w:b/>
          <w:bCs/>
          <w:color w:val="000000"/>
          <w:sz w:val="18"/>
          <w:szCs w:val="18"/>
        </w:rPr>
        <w:t xml:space="preserve">Γνήσιο αναλώσιμο εκτύπωσης προς προμήθεια» </w:t>
      </w:r>
      <w:r w:rsidRPr="00B162E0">
        <w:rPr>
          <w:rFonts w:ascii="Times New Roman" w:hAnsi="Times New Roman" w:cs="Times New Roman"/>
          <w:color w:val="000000"/>
          <w:sz w:val="18"/>
          <w:szCs w:val="18"/>
        </w:rPr>
        <w:t xml:space="preserve">αναλώσιμα  εκτύπωσης ανά συσκευή, προέκυψαν κατόπιν έρευνας αγοράς που διενήργησε η Αναθέτουσα Αρχή.   Οι συμμετέχοντες οικονομικοί φορείς έχουν την πλήρη και αποκλειστική ευθύνη για τη διασφάλιση της συμβατότητας μεταξύ των συσκευών εκτύπωσης και των προσφερόμενων αναλωσίμων εκτύπωσης. Σε περίπτωση που οικονομικός φορέας κρίνει ότι συμβατό με συσκευή εκτύπωσης είναι αναλώσιμο με άλλον κωδικό κατασκευαστή από αυτόν που περιγράφεται στη στήλη «Γνήσιο αναλώσιμο εκτύπωσης προς προμήθεια» ή ότι το περιγραφόμενο αναλώσιμο  δεν είναι διαθέσιμο  στην αγορά, τροποποιεί αντίστοιχα την οικονομική του προσφορά </w:t>
      </w:r>
      <w:r w:rsidRPr="00B162E0">
        <w:rPr>
          <w:rFonts w:ascii="Times New Roman" w:hAnsi="Times New Roman" w:cs="Times New Roman"/>
          <w:color w:val="000000"/>
          <w:sz w:val="18"/>
          <w:szCs w:val="18"/>
        </w:rPr>
        <w:lastRenderedPageBreak/>
        <w:t>αντικαθιστώντας το είδος με άλλο γνήσιο αναλώσιμο ίσης ή ανώτερης δυναμικότητας.  Η συμβατότητα του αναλώσιμου αυτού με τη συσκευή εκτύπωσης θα πρέπει να πιστοποιείται από τεχνικό φυλλάδιο του κατασκευαστή.</w:t>
      </w:r>
      <w:r>
        <w:rPr>
          <w:rFonts w:ascii="Times New Roman" w:hAnsi="Times New Roman" w:cs="Times New Roman"/>
          <w:color w:val="000000"/>
          <w:sz w:val="18"/>
          <w:szCs w:val="18"/>
        </w:rPr>
        <w:t xml:space="preserve"> Εάν κατά τη διάρκεια της</w:t>
      </w:r>
      <w:r w:rsidRPr="00B162E0">
        <w:t xml:space="preserve"> </w:t>
      </w:r>
      <w:r w:rsidRPr="00B162E0">
        <w:rPr>
          <w:rFonts w:ascii="Times New Roman" w:hAnsi="Times New Roman" w:cs="Times New Roman"/>
          <w:color w:val="000000"/>
          <w:sz w:val="18"/>
          <w:szCs w:val="18"/>
        </w:rPr>
        <w:t xml:space="preserve">διετούς </w:t>
      </w:r>
      <w:r>
        <w:rPr>
          <w:rFonts w:ascii="Times New Roman" w:hAnsi="Times New Roman" w:cs="Times New Roman"/>
          <w:color w:val="000000"/>
          <w:sz w:val="18"/>
          <w:szCs w:val="18"/>
        </w:rPr>
        <w:t xml:space="preserve">εγγύησης </w:t>
      </w:r>
      <w:r w:rsidRPr="00B162E0">
        <w:rPr>
          <w:rFonts w:ascii="Times New Roman" w:hAnsi="Times New Roman" w:cs="Times New Roman"/>
          <w:color w:val="000000"/>
          <w:sz w:val="18"/>
          <w:szCs w:val="18"/>
        </w:rPr>
        <w:t>καλής λειτουργίας των υπό προμήθεια αναλωσίμων εκτύπωσης</w:t>
      </w:r>
      <w:r>
        <w:rPr>
          <w:rFonts w:ascii="Times New Roman" w:hAnsi="Times New Roman" w:cs="Times New Roman"/>
          <w:color w:val="000000"/>
          <w:sz w:val="18"/>
          <w:szCs w:val="18"/>
        </w:rPr>
        <w:t xml:space="preserve"> εντοπιστεί από την Αναθέτουσα Αρχή αναλώσιμο μη συμβατό με υφιστάμενη συσκευή, ο Ανάδοχος υποχρεούται να το αντικαταστήσει, με δικά του έξοδα, με άλλο συμβατό </w:t>
      </w:r>
      <w:r w:rsidRPr="00B162E0">
        <w:rPr>
          <w:rFonts w:ascii="Times New Roman" w:hAnsi="Times New Roman" w:cs="Times New Roman"/>
          <w:color w:val="000000"/>
          <w:sz w:val="18"/>
          <w:szCs w:val="18"/>
        </w:rPr>
        <w:t xml:space="preserve">ίσης ή ανώτερης δυναμικότητας.  </w:t>
      </w:r>
    </w:p>
    <w:p w14:paraId="5D26E46C" w14:textId="77777777" w:rsidR="000B6F82" w:rsidRDefault="000B6F82" w:rsidP="000B6F82">
      <w:pPr>
        <w:pStyle w:val="1f"/>
        <w:spacing w:after="0"/>
        <w:rPr>
          <w:rFonts w:ascii="Times New Roman" w:hAnsi="Times New Roman" w:cs="Times New Roman"/>
          <w:color w:val="000000"/>
        </w:rPr>
      </w:pPr>
    </w:p>
    <w:p w14:paraId="3815EEC2" w14:textId="77777777" w:rsidR="000B6F82" w:rsidRDefault="000B6F82" w:rsidP="000B6F82">
      <w:pPr>
        <w:pStyle w:val="affd"/>
        <w:tabs>
          <w:tab w:val="left" w:leader="dot" w:pos="926"/>
          <w:tab w:val="right" w:leader="dot" w:pos="1526"/>
          <w:tab w:val="left" w:pos="1579"/>
        </w:tabs>
        <w:jc w:val="both"/>
        <w:rPr>
          <w:b w:val="0"/>
          <w:bCs w:val="0"/>
          <w:color w:val="000000"/>
        </w:rPr>
      </w:pPr>
    </w:p>
    <w:p w14:paraId="3C75550E" w14:textId="77777777" w:rsidR="000B6F82" w:rsidRDefault="000B6F82" w:rsidP="000B6F82">
      <w:pPr>
        <w:pStyle w:val="affd"/>
        <w:tabs>
          <w:tab w:val="left" w:leader="dot" w:pos="926"/>
          <w:tab w:val="right" w:leader="dot" w:pos="1526"/>
          <w:tab w:val="left" w:pos="1579"/>
        </w:tabs>
        <w:rPr>
          <w:rFonts w:ascii="Times New Roman" w:hAnsi="Times New Roman" w:cs="Times New Roman"/>
          <w:b w:val="0"/>
          <w:bCs w:val="0"/>
          <w:color w:val="000000"/>
        </w:rPr>
      </w:pPr>
    </w:p>
    <w:p w14:paraId="7C4CC5FC" w14:textId="77777777" w:rsidR="000B6F82" w:rsidRPr="00517E01" w:rsidRDefault="000B6F82" w:rsidP="000B6F82">
      <w:pPr>
        <w:pStyle w:val="affd"/>
        <w:tabs>
          <w:tab w:val="left" w:leader="dot" w:pos="926"/>
          <w:tab w:val="right" w:leader="dot" w:pos="1526"/>
          <w:tab w:val="left" w:pos="1579"/>
        </w:tabs>
        <w:rPr>
          <w:rFonts w:ascii="Times New Roman" w:hAnsi="Times New Roman" w:cs="Times New Roman"/>
        </w:rPr>
      </w:pPr>
      <w:r w:rsidRPr="00556992">
        <w:rPr>
          <w:rFonts w:ascii="Times New Roman" w:hAnsi="Times New Roman" w:cs="Times New Roman"/>
          <w:b w:val="0"/>
          <w:bCs w:val="0"/>
          <w:color w:val="000000"/>
        </w:rPr>
        <w:t>……/……./202</w:t>
      </w:r>
      <w:r w:rsidRPr="00517E01">
        <w:rPr>
          <w:rFonts w:ascii="Times New Roman" w:hAnsi="Times New Roman" w:cs="Times New Roman"/>
          <w:b w:val="0"/>
          <w:bCs w:val="0"/>
          <w:color w:val="000000"/>
        </w:rPr>
        <w:t>4</w:t>
      </w:r>
    </w:p>
    <w:p w14:paraId="285454D3" w14:textId="77777777" w:rsidR="000B6F82" w:rsidRPr="00557CDA" w:rsidRDefault="000B6F82" w:rsidP="000B6F82">
      <w:pPr>
        <w:spacing w:after="239" w:line="1" w:lineRule="exact"/>
        <w:rPr>
          <w:szCs w:val="22"/>
          <w:lang w:val="el-GR"/>
        </w:rPr>
      </w:pPr>
    </w:p>
    <w:p w14:paraId="4646FB4B" w14:textId="77777777" w:rsidR="000B6F82" w:rsidRDefault="000B6F82" w:rsidP="000B6F82">
      <w:pPr>
        <w:pStyle w:val="1f"/>
        <w:spacing w:after="0"/>
        <w:jc w:val="center"/>
        <w:rPr>
          <w:rFonts w:ascii="Times New Roman" w:hAnsi="Times New Roman" w:cs="Times New Roman"/>
          <w:color w:val="000000"/>
        </w:rPr>
      </w:pPr>
      <w:r w:rsidRPr="00556992">
        <w:rPr>
          <w:rFonts w:ascii="Times New Roman" w:hAnsi="Times New Roman" w:cs="Times New Roman"/>
          <w:color w:val="000000"/>
        </w:rPr>
        <w:t>Για τον Οικονομικό Φορέα</w:t>
      </w:r>
      <w:r w:rsidRPr="00556992">
        <w:rPr>
          <w:rFonts w:ascii="Times New Roman" w:hAnsi="Times New Roman" w:cs="Times New Roman"/>
          <w:color w:val="000000"/>
        </w:rPr>
        <w:br/>
        <w:t>(Ονοματεπώνυμο - Υπογραφή)</w:t>
      </w:r>
    </w:p>
    <w:p w14:paraId="2C234184" w14:textId="77777777" w:rsidR="000B6F82" w:rsidRDefault="000B6F82" w:rsidP="000B6F82">
      <w:pPr>
        <w:pStyle w:val="1f"/>
        <w:spacing w:after="0"/>
        <w:jc w:val="center"/>
        <w:rPr>
          <w:rFonts w:ascii="Times New Roman" w:hAnsi="Times New Roman" w:cs="Times New Roman"/>
          <w:color w:val="000000"/>
        </w:rPr>
      </w:pPr>
    </w:p>
    <w:p w14:paraId="29EFB531" w14:textId="77777777" w:rsidR="006A55DE" w:rsidRPr="000B6F82" w:rsidRDefault="006A55DE">
      <w:pPr>
        <w:rPr>
          <w:lang w:val="el-GR"/>
        </w:rPr>
      </w:pPr>
    </w:p>
    <w:sectPr w:rsidR="006A55DE" w:rsidRPr="000B6F82" w:rsidSect="000B6F82">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2"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4"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7"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8"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0" w15:restartNumberingAfterBreak="0">
    <w:nsid w:val="01293778"/>
    <w:multiLevelType w:val="multilevel"/>
    <w:tmpl w:val="6732851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ED3DCF"/>
    <w:multiLevelType w:val="multilevel"/>
    <w:tmpl w:val="0116E4B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5F77F69"/>
    <w:multiLevelType w:val="hybridMultilevel"/>
    <w:tmpl w:val="414667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A4A66D9"/>
    <w:multiLevelType w:val="hybridMultilevel"/>
    <w:tmpl w:val="E5E8834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15:restartNumberingAfterBreak="0">
    <w:nsid w:val="0BAC64DF"/>
    <w:multiLevelType w:val="multilevel"/>
    <w:tmpl w:val="0D306D9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343240E"/>
    <w:multiLevelType w:val="multilevel"/>
    <w:tmpl w:val="BB0423F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5C013C8"/>
    <w:multiLevelType w:val="multilevel"/>
    <w:tmpl w:val="0BD41EB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AC93982"/>
    <w:multiLevelType w:val="hybridMultilevel"/>
    <w:tmpl w:val="D3AE71E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1E902C07"/>
    <w:multiLevelType w:val="multilevel"/>
    <w:tmpl w:val="8092C4F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1FB4CD8"/>
    <w:multiLevelType w:val="hybridMultilevel"/>
    <w:tmpl w:val="736A280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7023404"/>
    <w:multiLevelType w:val="multilevel"/>
    <w:tmpl w:val="5DAC24A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4637A4F"/>
    <w:multiLevelType w:val="hybridMultilevel"/>
    <w:tmpl w:val="0B0E5D9E"/>
    <w:lvl w:ilvl="0" w:tplc="FFFFFFF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5263656"/>
    <w:multiLevelType w:val="hybridMultilevel"/>
    <w:tmpl w:val="8C344272"/>
    <w:lvl w:ilvl="0" w:tplc="2C8A089C">
      <w:start w:val="1"/>
      <w:numFmt w:val="bullet"/>
      <w:lvlText w:val="­"/>
      <w:lvlJc w:val="left"/>
      <w:pPr>
        <w:ind w:left="720" w:hanging="360"/>
      </w:pPr>
      <w:rPr>
        <w:rFonts w:ascii="Angsana New" w:hAnsi="Angsana New" w:hint="default"/>
      </w:rPr>
    </w:lvl>
    <w:lvl w:ilvl="1" w:tplc="846ECF9E" w:tentative="1">
      <w:start w:val="1"/>
      <w:numFmt w:val="bullet"/>
      <w:lvlText w:val="o"/>
      <w:lvlJc w:val="left"/>
      <w:pPr>
        <w:ind w:left="1440" w:hanging="360"/>
      </w:pPr>
      <w:rPr>
        <w:rFonts w:ascii="Courier New" w:hAnsi="Courier New" w:cs="Courier New" w:hint="default"/>
      </w:rPr>
    </w:lvl>
    <w:lvl w:ilvl="2" w:tplc="9790E9B8" w:tentative="1">
      <w:start w:val="1"/>
      <w:numFmt w:val="bullet"/>
      <w:lvlText w:val=""/>
      <w:lvlJc w:val="left"/>
      <w:pPr>
        <w:ind w:left="2160" w:hanging="360"/>
      </w:pPr>
      <w:rPr>
        <w:rFonts w:ascii="Wingdings" w:hAnsi="Wingdings" w:hint="default"/>
      </w:rPr>
    </w:lvl>
    <w:lvl w:ilvl="3" w:tplc="BB52BB3C" w:tentative="1">
      <w:start w:val="1"/>
      <w:numFmt w:val="bullet"/>
      <w:lvlText w:val=""/>
      <w:lvlJc w:val="left"/>
      <w:pPr>
        <w:ind w:left="2880" w:hanging="360"/>
      </w:pPr>
      <w:rPr>
        <w:rFonts w:ascii="Symbol" w:hAnsi="Symbol" w:hint="default"/>
      </w:rPr>
    </w:lvl>
    <w:lvl w:ilvl="4" w:tplc="5D76F0A4" w:tentative="1">
      <w:start w:val="1"/>
      <w:numFmt w:val="bullet"/>
      <w:lvlText w:val="o"/>
      <w:lvlJc w:val="left"/>
      <w:pPr>
        <w:ind w:left="3600" w:hanging="360"/>
      </w:pPr>
      <w:rPr>
        <w:rFonts w:ascii="Courier New" w:hAnsi="Courier New" w:cs="Courier New" w:hint="default"/>
      </w:rPr>
    </w:lvl>
    <w:lvl w:ilvl="5" w:tplc="7A56AA9A" w:tentative="1">
      <w:start w:val="1"/>
      <w:numFmt w:val="bullet"/>
      <w:lvlText w:val=""/>
      <w:lvlJc w:val="left"/>
      <w:pPr>
        <w:ind w:left="4320" w:hanging="360"/>
      </w:pPr>
      <w:rPr>
        <w:rFonts w:ascii="Wingdings" w:hAnsi="Wingdings" w:hint="default"/>
      </w:rPr>
    </w:lvl>
    <w:lvl w:ilvl="6" w:tplc="4F1692BC" w:tentative="1">
      <w:start w:val="1"/>
      <w:numFmt w:val="bullet"/>
      <w:lvlText w:val=""/>
      <w:lvlJc w:val="left"/>
      <w:pPr>
        <w:ind w:left="5040" w:hanging="360"/>
      </w:pPr>
      <w:rPr>
        <w:rFonts w:ascii="Symbol" w:hAnsi="Symbol" w:hint="default"/>
      </w:rPr>
    </w:lvl>
    <w:lvl w:ilvl="7" w:tplc="AECA2B6C" w:tentative="1">
      <w:start w:val="1"/>
      <w:numFmt w:val="bullet"/>
      <w:lvlText w:val="o"/>
      <w:lvlJc w:val="left"/>
      <w:pPr>
        <w:ind w:left="5760" w:hanging="360"/>
      </w:pPr>
      <w:rPr>
        <w:rFonts w:ascii="Courier New" w:hAnsi="Courier New" w:cs="Courier New" w:hint="default"/>
      </w:rPr>
    </w:lvl>
    <w:lvl w:ilvl="8" w:tplc="167C0BDE" w:tentative="1">
      <w:start w:val="1"/>
      <w:numFmt w:val="bullet"/>
      <w:lvlText w:val=""/>
      <w:lvlJc w:val="left"/>
      <w:pPr>
        <w:ind w:left="6480" w:hanging="360"/>
      </w:pPr>
      <w:rPr>
        <w:rFonts w:ascii="Wingdings" w:hAnsi="Wingdings" w:hint="default"/>
      </w:rPr>
    </w:lvl>
  </w:abstractNum>
  <w:abstractNum w:abstractNumId="23" w15:restartNumberingAfterBreak="0">
    <w:nsid w:val="484C5CB1"/>
    <w:multiLevelType w:val="hybridMultilevel"/>
    <w:tmpl w:val="77929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083663C"/>
    <w:multiLevelType w:val="multilevel"/>
    <w:tmpl w:val="A13CE1C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3FC32FA"/>
    <w:multiLevelType w:val="hybridMultilevel"/>
    <w:tmpl w:val="C4A463F0"/>
    <w:lvl w:ilvl="0" w:tplc="E2A8C7C6">
      <w:start w:val="1"/>
      <w:numFmt w:val="decimal"/>
      <w:lvlText w:val="%1)"/>
      <w:lvlJc w:val="left"/>
      <w:pPr>
        <w:ind w:left="720" w:hanging="360"/>
      </w:pPr>
      <w:rPr>
        <w:rFonts w:hint="default"/>
      </w:rPr>
    </w:lvl>
    <w:lvl w:ilvl="1" w:tplc="ACA4BF22" w:tentative="1">
      <w:start w:val="1"/>
      <w:numFmt w:val="lowerLetter"/>
      <w:lvlText w:val="%2."/>
      <w:lvlJc w:val="left"/>
      <w:pPr>
        <w:ind w:left="1440" w:hanging="360"/>
      </w:pPr>
    </w:lvl>
    <w:lvl w:ilvl="2" w:tplc="FC1A2CAC" w:tentative="1">
      <w:start w:val="1"/>
      <w:numFmt w:val="lowerRoman"/>
      <w:lvlText w:val="%3."/>
      <w:lvlJc w:val="right"/>
      <w:pPr>
        <w:ind w:left="2160" w:hanging="180"/>
      </w:pPr>
    </w:lvl>
    <w:lvl w:ilvl="3" w:tplc="43FC9070" w:tentative="1">
      <w:start w:val="1"/>
      <w:numFmt w:val="decimal"/>
      <w:lvlText w:val="%4."/>
      <w:lvlJc w:val="left"/>
      <w:pPr>
        <w:ind w:left="2880" w:hanging="360"/>
      </w:pPr>
    </w:lvl>
    <w:lvl w:ilvl="4" w:tplc="7C962C46" w:tentative="1">
      <w:start w:val="1"/>
      <w:numFmt w:val="lowerLetter"/>
      <w:lvlText w:val="%5."/>
      <w:lvlJc w:val="left"/>
      <w:pPr>
        <w:ind w:left="3600" w:hanging="360"/>
      </w:pPr>
    </w:lvl>
    <w:lvl w:ilvl="5" w:tplc="0150939E" w:tentative="1">
      <w:start w:val="1"/>
      <w:numFmt w:val="lowerRoman"/>
      <w:lvlText w:val="%6."/>
      <w:lvlJc w:val="right"/>
      <w:pPr>
        <w:ind w:left="4320" w:hanging="180"/>
      </w:pPr>
    </w:lvl>
    <w:lvl w:ilvl="6" w:tplc="AF76F0EC" w:tentative="1">
      <w:start w:val="1"/>
      <w:numFmt w:val="decimal"/>
      <w:lvlText w:val="%7."/>
      <w:lvlJc w:val="left"/>
      <w:pPr>
        <w:ind w:left="5040" w:hanging="360"/>
      </w:pPr>
    </w:lvl>
    <w:lvl w:ilvl="7" w:tplc="1C0089FE" w:tentative="1">
      <w:start w:val="1"/>
      <w:numFmt w:val="lowerLetter"/>
      <w:lvlText w:val="%8."/>
      <w:lvlJc w:val="left"/>
      <w:pPr>
        <w:ind w:left="5760" w:hanging="360"/>
      </w:pPr>
    </w:lvl>
    <w:lvl w:ilvl="8" w:tplc="69FC6F62" w:tentative="1">
      <w:start w:val="1"/>
      <w:numFmt w:val="lowerRoman"/>
      <w:lvlText w:val="%9."/>
      <w:lvlJc w:val="right"/>
      <w:pPr>
        <w:ind w:left="6480" w:hanging="180"/>
      </w:pPr>
    </w:lvl>
  </w:abstractNum>
  <w:abstractNum w:abstractNumId="26" w15:restartNumberingAfterBreak="0">
    <w:nsid w:val="54101F4E"/>
    <w:multiLevelType w:val="hybridMultilevel"/>
    <w:tmpl w:val="6F06BC02"/>
    <w:lvl w:ilvl="0" w:tplc="889AFF94">
      <w:start w:val="1"/>
      <w:numFmt w:val="bullet"/>
      <w:lvlText w:val=""/>
      <w:lvlJc w:val="left"/>
      <w:pPr>
        <w:ind w:left="720" w:hanging="360"/>
      </w:pPr>
      <w:rPr>
        <w:rFonts w:ascii="Symbol" w:hAnsi="Symbol" w:hint="default"/>
      </w:rPr>
    </w:lvl>
    <w:lvl w:ilvl="1" w:tplc="6E22A548" w:tentative="1">
      <w:start w:val="1"/>
      <w:numFmt w:val="bullet"/>
      <w:lvlText w:val="o"/>
      <w:lvlJc w:val="left"/>
      <w:pPr>
        <w:ind w:left="1440" w:hanging="360"/>
      </w:pPr>
      <w:rPr>
        <w:rFonts w:ascii="Courier New" w:hAnsi="Courier New" w:cs="Courier New" w:hint="default"/>
      </w:rPr>
    </w:lvl>
    <w:lvl w:ilvl="2" w:tplc="6C440B1E" w:tentative="1">
      <w:start w:val="1"/>
      <w:numFmt w:val="bullet"/>
      <w:lvlText w:val=""/>
      <w:lvlJc w:val="left"/>
      <w:pPr>
        <w:ind w:left="2160" w:hanging="360"/>
      </w:pPr>
      <w:rPr>
        <w:rFonts w:ascii="Wingdings" w:hAnsi="Wingdings" w:hint="default"/>
      </w:rPr>
    </w:lvl>
    <w:lvl w:ilvl="3" w:tplc="E1A4EDFA" w:tentative="1">
      <w:start w:val="1"/>
      <w:numFmt w:val="bullet"/>
      <w:lvlText w:val=""/>
      <w:lvlJc w:val="left"/>
      <w:pPr>
        <w:ind w:left="2880" w:hanging="360"/>
      </w:pPr>
      <w:rPr>
        <w:rFonts w:ascii="Symbol" w:hAnsi="Symbol" w:hint="default"/>
      </w:rPr>
    </w:lvl>
    <w:lvl w:ilvl="4" w:tplc="57A275F0" w:tentative="1">
      <w:start w:val="1"/>
      <w:numFmt w:val="bullet"/>
      <w:lvlText w:val="o"/>
      <w:lvlJc w:val="left"/>
      <w:pPr>
        <w:ind w:left="3600" w:hanging="360"/>
      </w:pPr>
      <w:rPr>
        <w:rFonts w:ascii="Courier New" w:hAnsi="Courier New" w:cs="Courier New" w:hint="default"/>
      </w:rPr>
    </w:lvl>
    <w:lvl w:ilvl="5" w:tplc="1E50357C" w:tentative="1">
      <w:start w:val="1"/>
      <w:numFmt w:val="bullet"/>
      <w:lvlText w:val=""/>
      <w:lvlJc w:val="left"/>
      <w:pPr>
        <w:ind w:left="4320" w:hanging="360"/>
      </w:pPr>
      <w:rPr>
        <w:rFonts w:ascii="Wingdings" w:hAnsi="Wingdings" w:hint="default"/>
      </w:rPr>
    </w:lvl>
    <w:lvl w:ilvl="6" w:tplc="36A49B60" w:tentative="1">
      <w:start w:val="1"/>
      <w:numFmt w:val="bullet"/>
      <w:lvlText w:val=""/>
      <w:lvlJc w:val="left"/>
      <w:pPr>
        <w:ind w:left="5040" w:hanging="360"/>
      </w:pPr>
      <w:rPr>
        <w:rFonts w:ascii="Symbol" w:hAnsi="Symbol" w:hint="default"/>
      </w:rPr>
    </w:lvl>
    <w:lvl w:ilvl="7" w:tplc="3F262A18" w:tentative="1">
      <w:start w:val="1"/>
      <w:numFmt w:val="bullet"/>
      <w:lvlText w:val="o"/>
      <w:lvlJc w:val="left"/>
      <w:pPr>
        <w:ind w:left="5760" w:hanging="360"/>
      </w:pPr>
      <w:rPr>
        <w:rFonts w:ascii="Courier New" w:hAnsi="Courier New" w:cs="Courier New" w:hint="default"/>
      </w:rPr>
    </w:lvl>
    <w:lvl w:ilvl="8" w:tplc="58FE7506" w:tentative="1">
      <w:start w:val="1"/>
      <w:numFmt w:val="bullet"/>
      <w:lvlText w:val=""/>
      <w:lvlJc w:val="left"/>
      <w:pPr>
        <w:ind w:left="6480" w:hanging="360"/>
      </w:pPr>
      <w:rPr>
        <w:rFonts w:ascii="Wingdings" w:hAnsi="Wingdings" w:hint="default"/>
      </w:rPr>
    </w:lvl>
  </w:abstractNum>
  <w:abstractNum w:abstractNumId="27" w15:restartNumberingAfterBreak="0">
    <w:nsid w:val="568F709E"/>
    <w:multiLevelType w:val="hybridMultilevel"/>
    <w:tmpl w:val="DB7004C6"/>
    <w:lvl w:ilvl="0" w:tplc="0408001B">
      <w:start w:val="1"/>
      <w:numFmt w:val="lowerRoman"/>
      <w:lvlText w:val="%1."/>
      <w:lvlJc w:val="right"/>
      <w:pPr>
        <w:ind w:left="144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8" w15:restartNumberingAfterBreak="0">
    <w:nsid w:val="5AF117CF"/>
    <w:multiLevelType w:val="hybridMultilevel"/>
    <w:tmpl w:val="93DAA746"/>
    <w:lvl w:ilvl="0" w:tplc="0408000F">
      <w:start w:val="1"/>
      <w:numFmt w:val="decimal"/>
      <w:lvlText w:val="%1."/>
      <w:lvlJc w:val="left"/>
      <w:pPr>
        <w:ind w:left="720" w:hanging="360"/>
      </w:pPr>
      <w:rPr>
        <w:rFonts w:hint="default"/>
      </w:rPr>
    </w:lvl>
    <w:lvl w:ilvl="1" w:tplc="5EEA9AA6" w:tentative="1">
      <w:start w:val="1"/>
      <w:numFmt w:val="bullet"/>
      <w:lvlText w:val="o"/>
      <w:lvlJc w:val="left"/>
      <w:pPr>
        <w:ind w:left="1440" w:hanging="360"/>
      </w:pPr>
      <w:rPr>
        <w:rFonts w:ascii="Courier New" w:hAnsi="Courier New" w:cs="Courier New" w:hint="default"/>
      </w:rPr>
    </w:lvl>
    <w:lvl w:ilvl="2" w:tplc="5EB4BCA8" w:tentative="1">
      <w:start w:val="1"/>
      <w:numFmt w:val="bullet"/>
      <w:lvlText w:val=""/>
      <w:lvlJc w:val="left"/>
      <w:pPr>
        <w:ind w:left="2160" w:hanging="360"/>
      </w:pPr>
      <w:rPr>
        <w:rFonts w:ascii="Wingdings" w:hAnsi="Wingdings" w:hint="default"/>
      </w:rPr>
    </w:lvl>
    <w:lvl w:ilvl="3" w:tplc="01706E72" w:tentative="1">
      <w:start w:val="1"/>
      <w:numFmt w:val="bullet"/>
      <w:lvlText w:val=""/>
      <w:lvlJc w:val="left"/>
      <w:pPr>
        <w:ind w:left="2880" w:hanging="360"/>
      </w:pPr>
      <w:rPr>
        <w:rFonts w:ascii="Symbol" w:hAnsi="Symbol" w:hint="default"/>
      </w:rPr>
    </w:lvl>
    <w:lvl w:ilvl="4" w:tplc="77CAED56" w:tentative="1">
      <w:start w:val="1"/>
      <w:numFmt w:val="bullet"/>
      <w:lvlText w:val="o"/>
      <w:lvlJc w:val="left"/>
      <w:pPr>
        <w:ind w:left="3600" w:hanging="360"/>
      </w:pPr>
      <w:rPr>
        <w:rFonts w:ascii="Courier New" w:hAnsi="Courier New" w:cs="Courier New" w:hint="default"/>
      </w:rPr>
    </w:lvl>
    <w:lvl w:ilvl="5" w:tplc="A9F49214" w:tentative="1">
      <w:start w:val="1"/>
      <w:numFmt w:val="bullet"/>
      <w:lvlText w:val=""/>
      <w:lvlJc w:val="left"/>
      <w:pPr>
        <w:ind w:left="4320" w:hanging="360"/>
      </w:pPr>
      <w:rPr>
        <w:rFonts w:ascii="Wingdings" w:hAnsi="Wingdings" w:hint="default"/>
      </w:rPr>
    </w:lvl>
    <w:lvl w:ilvl="6" w:tplc="91A86C1E" w:tentative="1">
      <w:start w:val="1"/>
      <w:numFmt w:val="bullet"/>
      <w:lvlText w:val=""/>
      <w:lvlJc w:val="left"/>
      <w:pPr>
        <w:ind w:left="5040" w:hanging="360"/>
      </w:pPr>
      <w:rPr>
        <w:rFonts w:ascii="Symbol" w:hAnsi="Symbol" w:hint="default"/>
      </w:rPr>
    </w:lvl>
    <w:lvl w:ilvl="7" w:tplc="181EAF48" w:tentative="1">
      <w:start w:val="1"/>
      <w:numFmt w:val="bullet"/>
      <w:lvlText w:val="o"/>
      <w:lvlJc w:val="left"/>
      <w:pPr>
        <w:ind w:left="5760" w:hanging="360"/>
      </w:pPr>
      <w:rPr>
        <w:rFonts w:ascii="Courier New" w:hAnsi="Courier New" w:cs="Courier New" w:hint="default"/>
      </w:rPr>
    </w:lvl>
    <w:lvl w:ilvl="8" w:tplc="C80E36EE" w:tentative="1">
      <w:start w:val="1"/>
      <w:numFmt w:val="bullet"/>
      <w:lvlText w:val=""/>
      <w:lvlJc w:val="left"/>
      <w:pPr>
        <w:ind w:left="6480" w:hanging="360"/>
      </w:pPr>
      <w:rPr>
        <w:rFonts w:ascii="Wingdings" w:hAnsi="Wingdings" w:hint="default"/>
      </w:rPr>
    </w:lvl>
  </w:abstractNum>
  <w:abstractNum w:abstractNumId="29" w15:restartNumberingAfterBreak="0">
    <w:nsid w:val="61C21ECA"/>
    <w:multiLevelType w:val="hybridMultilevel"/>
    <w:tmpl w:val="E626D6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63E9201D"/>
    <w:multiLevelType w:val="multilevel"/>
    <w:tmpl w:val="4FC00346"/>
    <w:lvl w:ilvl="0">
      <w:start w:val="4"/>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800DBE"/>
    <w:multiLevelType w:val="hybridMultilevel"/>
    <w:tmpl w:val="DC6E1B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7A201B2"/>
    <w:multiLevelType w:val="multilevel"/>
    <w:tmpl w:val="6F268C6C"/>
    <w:lvl w:ilvl="0">
      <w:start w:val="2"/>
      <w:numFmt w:val="decimal"/>
      <w:lvlText w:val="6.2.%1"/>
      <w:lvlJc w:val="left"/>
      <w:rPr>
        <w:rFonts w:ascii="Calibri" w:eastAsia="Calibri" w:hAnsi="Calibri" w:cs="Calibri"/>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34" w15:restartNumberingAfterBreak="0">
    <w:nsid w:val="6EA322DC"/>
    <w:multiLevelType w:val="hybridMultilevel"/>
    <w:tmpl w:val="3662DCA8"/>
    <w:lvl w:ilvl="0" w:tplc="B8E23C06">
      <w:start w:val="1"/>
      <w:numFmt w:val="decimal"/>
      <w:lvlText w:val="%1."/>
      <w:lvlJc w:val="left"/>
      <w:pPr>
        <w:ind w:left="720" w:hanging="360"/>
      </w:pPr>
    </w:lvl>
    <w:lvl w:ilvl="1" w:tplc="450C2916" w:tentative="1">
      <w:start w:val="1"/>
      <w:numFmt w:val="lowerLetter"/>
      <w:lvlText w:val="%2."/>
      <w:lvlJc w:val="left"/>
      <w:pPr>
        <w:ind w:left="1440" w:hanging="360"/>
      </w:pPr>
    </w:lvl>
    <w:lvl w:ilvl="2" w:tplc="8FFAF73A" w:tentative="1">
      <w:start w:val="1"/>
      <w:numFmt w:val="lowerRoman"/>
      <w:lvlText w:val="%3."/>
      <w:lvlJc w:val="right"/>
      <w:pPr>
        <w:ind w:left="2160" w:hanging="180"/>
      </w:pPr>
    </w:lvl>
    <w:lvl w:ilvl="3" w:tplc="F9A6F698" w:tentative="1">
      <w:start w:val="1"/>
      <w:numFmt w:val="decimal"/>
      <w:lvlText w:val="%4."/>
      <w:lvlJc w:val="left"/>
      <w:pPr>
        <w:ind w:left="2880" w:hanging="360"/>
      </w:pPr>
    </w:lvl>
    <w:lvl w:ilvl="4" w:tplc="D6983C86" w:tentative="1">
      <w:start w:val="1"/>
      <w:numFmt w:val="lowerLetter"/>
      <w:lvlText w:val="%5."/>
      <w:lvlJc w:val="left"/>
      <w:pPr>
        <w:ind w:left="3600" w:hanging="360"/>
      </w:pPr>
    </w:lvl>
    <w:lvl w:ilvl="5" w:tplc="74E010C0" w:tentative="1">
      <w:start w:val="1"/>
      <w:numFmt w:val="lowerRoman"/>
      <w:lvlText w:val="%6."/>
      <w:lvlJc w:val="right"/>
      <w:pPr>
        <w:ind w:left="4320" w:hanging="180"/>
      </w:pPr>
    </w:lvl>
    <w:lvl w:ilvl="6" w:tplc="0FE085F4" w:tentative="1">
      <w:start w:val="1"/>
      <w:numFmt w:val="decimal"/>
      <w:lvlText w:val="%7."/>
      <w:lvlJc w:val="left"/>
      <w:pPr>
        <w:ind w:left="5040" w:hanging="360"/>
      </w:pPr>
    </w:lvl>
    <w:lvl w:ilvl="7" w:tplc="84F63C6A" w:tentative="1">
      <w:start w:val="1"/>
      <w:numFmt w:val="lowerLetter"/>
      <w:lvlText w:val="%8."/>
      <w:lvlJc w:val="left"/>
      <w:pPr>
        <w:ind w:left="5760" w:hanging="360"/>
      </w:pPr>
    </w:lvl>
    <w:lvl w:ilvl="8" w:tplc="0B86868C" w:tentative="1">
      <w:start w:val="1"/>
      <w:numFmt w:val="lowerRoman"/>
      <w:lvlText w:val="%9."/>
      <w:lvlJc w:val="right"/>
      <w:pPr>
        <w:ind w:left="6480" w:hanging="180"/>
      </w:pPr>
    </w:lvl>
  </w:abstractNum>
  <w:abstractNum w:abstractNumId="35" w15:restartNumberingAfterBreak="0">
    <w:nsid w:val="6F9F77C1"/>
    <w:multiLevelType w:val="multilevel"/>
    <w:tmpl w:val="F00806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0680642"/>
    <w:multiLevelType w:val="hybridMultilevel"/>
    <w:tmpl w:val="216C8586"/>
    <w:lvl w:ilvl="0" w:tplc="F980393C">
      <w:start w:val="1"/>
      <w:numFmt w:val="decimal"/>
      <w:lvlText w:val="%1."/>
      <w:lvlJc w:val="left"/>
      <w:pPr>
        <w:ind w:left="720" w:hanging="360"/>
      </w:pPr>
      <w:rPr>
        <w:rFonts w:hint="default"/>
        <w:color w:val="auto"/>
      </w:rPr>
    </w:lvl>
    <w:lvl w:ilvl="1" w:tplc="5EEA9AA6" w:tentative="1">
      <w:start w:val="1"/>
      <w:numFmt w:val="bullet"/>
      <w:lvlText w:val="o"/>
      <w:lvlJc w:val="left"/>
      <w:pPr>
        <w:ind w:left="1440" w:hanging="360"/>
      </w:pPr>
      <w:rPr>
        <w:rFonts w:ascii="Courier New" w:hAnsi="Courier New" w:cs="Courier New" w:hint="default"/>
      </w:rPr>
    </w:lvl>
    <w:lvl w:ilvl="2" w:tplc="5EB4BCA8" w:tentative="1">
      <w:start w:val="1"/>
      <w:numFmt w:val="bullet"/>
      <w:lvlText w:val=""/>
      <w:lvlJc w:val="left"/>
      <w:pPr>
        <w:ind w:left="2160" w:hanging="360"/>
      </w:pPr>
      <w:rPr>
        <w:rFonts w:ascii="Wingdings" w:hAnsi="Wingdings" w:hint="default"/>
      </w:rPr>
    </w:lvl>
    <w:lvl w:ilvl="3" w:tplc="01706E72" w:tentative="1">
      <w:start w:val="1"/>
      <w:numFmt w:val="bullet"/>
      <w:lvlText w:val=""/>
      <w:lvlJc w:val="left"/>
      <w:pPr>
        <w:ind w:left="2880" w:hanging="360"/>
      </w:pPr>
      <w:rPr>
        <w:rFonts w:ascii="Symbol" w:hAnsi="Symbol" w:hint="default"/>
      </w:rPr>
    </w:lvl>
    <w:lvl w:ilvl="4" w:tplc="77CAED56" w:tentative="1">
      <w:start w:val="1"/>
      <w:numFmt w:val="bullet"/>
      <w:lvlText w:val="o"/>
      <w:lvlJc w:val="left"/>
      <w:pPr>
        <w:ind w:left="3600" w:hanging="360"/>
      </w:pPr>
      <w:rPr>
        <w:rFonts w:ascii="Courier New" w:hAnsi="Courier New" w:cs="Courier New" w:hint="default"/>
      </w:rPr>
    </w:lvl>
    <w:lvl w:ilvl="5" w:tplc="A9F49214" w:tentative="1">
      <w:start w:val="1"/>
      <w:numFmt w:val="bullet"/>
      <w:lvlText w:val=""/>
      <w:lvlJc w:val="left"/>
      <w:pPr>
        <w:ind w:left="4320" w:hanging="360"/>
      </w:pPr>
      <w:rPr>
        <w:rFonts w:ascii="Wingdings" w:hAnsi="Wingdings" w:hint="default"/>
      </w:rPr>
    </w:lvl>
    <w:lvl w:ilvl="6" w:tplc="91A86C1E" w:tentative="1">
      <w:start w:val="1"/>
      <w:numFmt w:val="bullet"/>
      <w:lvlText w:val=""/>
      <w:lvlJc w:val="left"/>
      <w:pPr>
        <w:ind w:left="5040" w:hanging="360"/>
      </w:pPr>
      <w:rPr>
        <w:rFonts w:ascii="Symbol" w:hAnsi="Symbol" w:hint="default"/>
      </w:rPr>
    </w:lvl>
    <w:lvl w:ilvl="7" w:tplc="181EAF48" w:tentative="1">
      <w:start w:val="1"/>
      <w:numFmt w:val="bullet"/>
      <w:lvlText w:val="o"/>
      <w:lvlJc w:val="left"/>
      <w:pPr>
        <w:ind w:left="5760" w:hanging="360"/>
      </w:pPr>
      <w:rPr>
        <w:rFonts w:ascii="Courier New" w:hAnsi="Courier New" w:cs="Courier New" w:hint="default"/>
      </w:rPr>
    </w:lvl>
    <w:lvl w:ilvl="8" w:tplc="C80E36EE" w:tentative="1">
      <w:start w:val="1"/>
      <w:numFmt w:val="bullet"/>
      <w:lvlText w:val=""/>
      <w:lvlJc w:val="left"/>
      <w:pPr>
        <w:ind w:left="6480" w:hanging="360"/>
      </w:pPr>
      <w:rPr>
        <w:rFonts w:ascii="Wingdings" w:hAnsi="Wingdings" w:hint="default"/>
      </w:rPr>
    </w:lvl>
  </w:abstractNum>
  <w:abstractNum w:abstractNumId="37" w15:restartNumberingAfterBreak="0">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8" w15:restartNumberingAfterBreak="0">
    <w:nsid w:val="72B0112A"/>
    <w:multiLevelType w:val="hybridMultilevel"/>
    <w:tmpl w:val="9752CE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3E44CD6"/>
    <w:multiLevelType w:val="hybridMultilevel"/>
    <w:tmpl w:val="EA822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1" w15:restartNumberingAfterBreak="0">
    <w:nsid w:val="7BDF680E"/>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EF4302"/>
    <w:multiLevelType w:val="hybridMultilevel"/>
    <w:tmpl w:val="71BA72B2"/>
    <w:lvl w:ilvl="0" w:tplc="896C6DB6">
      <w:start w:val="1"/>
      <w:numFmt w:val="decimal"/>
      <w:lvlText w:val="%1."/>
      <w:lvlJc w:val="left"/>
      <w:pPr>
        <w:ind w:left="-207" w:hanging="360"/>
      </w:pPr>
      <w:rPr>
        <w:rFonts w:ascii="Times New Roman" w:eastAsia="Times New Roman" w:hAnsi="Times New Roman" w:cs="Times New Roman"/>
        <w:i w:val="0"/>
      </w:rPr>
    </w:lvl>
    <w:lvl w:ilvl="1" w:tplc="04080019" w:tentative="1">
      <w:start w:val="1"/>
      <w:numFmt w:val="lowerLetter"/>
      <w:lvlText w:val="%2."/>
      <w:lvlJc w:val="left"/>
      <w:pPr>
        <w:ind w:left="513" w:hanging="360"/>
      </w:pPr>
    </w:lvl>
    <w:lvl w:ilvl="2" w:tplc="0408001B" w:tentative="1">
      <w:start w:val="1"/>
      <w:numFmt w:val="lowerRoman"/>
      <w:lvlText w:val="%3."/>
      <w:lvlJc w:val="right"/>
      <w:pPr>
        <w:ind w:left="1233" w:hanging="180"/>
      </w:pPr>
    </w:lvl>
    <w:lvl w:ilvl="3" w:tplc="0408000F" w:tentative="1">
      <w:start w:val="1"/>
      <w:numFmt w:val="decimal"/>
      <w:lvlText w:val="%4."/>
      <w:lvlJc w:val="left"/>
      <w:pPr>
        <w:ind w:left="1953" w:hanging="360"/>
      </w:pPr>
    </w:lvl>
    <w:lvl w:ilvl="4" w:tplc="04080019" w:tentative="1">
      <w:start w:val="1"/>
      <w:numFmt w:val="lowerLetter"/>
      <w:lvlText w:val="%5."/>
      <w:lvlJc w:val="left"/>
      <w:pPr>
        <w:ind w:left="2673" w:hanging="360"/>
      </w:pPr>
    </w:lvl>
    <w:lvl w:ilvl="5" w:tplc="0408001B" w:tentative="1">
      <w:start w:val="1"/>
      <w:numFmt w:val="lowerRoman"/>
      <w:lvlText w:val="%6."/>
      <w:lvlJc w:val="right"/>
      <w:pPr>
        <w:ind w:left="3393" w:hanging="180"/>
      </w:pPr>
    </w:lvl>
    <w:lvl w:ilvl="6" w:tplc="0408000F" w:tentative="1">
      <w:start w:val="1"/>
      <w:numFmt w:val="decimal"/>
      <w:lvlText w:val="%7."/>
      <w:lvlJc w:val="left"/>
      <w:pPr>
        <w:ind w:left="4113" w:hanging="360"/>
      </w:pPr>
    </w:lvl>
    <w:lvl w:ilvl="7" w:tplc="04080019" w:tentative="1">
      <w:start w:val="1"/>
      <w:numFmt w:val="lowerLetter"/>
      <w:lvlText w:val="%8."/>
      <w:lvlJc w:val="left"/>
      <w:pPr>
        <w:ind w:left="4833" w:hanging="360"/>
      </w:pPr>
    </w:lvl>
    <w:lvl w:ilvl="8" w:tplc="0408001B" w:tentative="1">
      <w:start w:val="1"/>
      <w:numFmt w:val="lowerRoman"/>
      <w:lvlText w:val="%9."/>
      <w:lvlJc w:val="right"/>
      <w:pPr>
        <w:ind w:left="5553" w:hanging="180"/>
      </w:pPr>
    </w:lvl>
  </w:abstractNum>
  <w:num w:numId="1" w16cid:durableId="1939097479">
    <w:abstractNumId w:val="0"/>
  </w:num>
  <w:num w:numId="2" w16cid:durableId="323046149">
    <w:abstractNumId w:val="1"/>
  </w:num>
  <w:num w:numId="3" w16cid:durableId="918758693">
    <w:abstractNumId w:val="2"/>
  </w:num>
  <w:num w:numId="4" w16cid:durableId="699479902">
    <w:abstractNumId w:val="3"/>
  </w:num>
  <w:num w:numId="5" w16cid:durableId="732048011">
    <w:abstractNumId w:val="4"/>
  </w:num>
  <w:num w:numId="6" w16cid:durableId="1272475659">
    <w:abstractNumId w:val="5"/>
  </w:num>
  <w:num w:numId="7" w16cid:durableId="1399937016">
    <w:abstractNumId w:val="6"/>
  </w:num>
  <w:num w:numId="8" w16cid:durableId="2024042638">
    <w:abstractNumId w:val="7"/>
  </w:num>
  <w:num w:numId="9" w16cid:durableId="688139231">
    <w:abstractNumId w:val="8"/>
  </w:num>
  <w:num w:numId="10" w16cid:durableId="1822037442">
    <w:abstractNumId w:val="9"/>
  </w:num>
  <w:num w:numId="11" w16cid:durableId="27294134">
    <w:abstractNumId w:val="40"/>
  </w:num>
  <w:num w:numId="12" w16cid:durableId="1794247829">
    <w:abstractNumId w:val="37"/>
  </w:num>
  <w:num w:numId="13" w16cid:durableId="406804690">
    <w:abstractNumId w:val="25"/>
  </w:num>
  <w:num w:numId="14" w16cid:durableId="1412779258">
    <w:abstractNumId w:val="26"/>
  </w:num>
  <w:num w:numId="15" w16cid:durableId="1487235033">
    <w:abstractNumId w:val="34"/>
  </w:num>
  <w:num w:numId="16" w16cid:durableId="1160849520">
    <w:abstractNumId w:val="22"/>
  </w:num>
  <w:num w:numId="17" w16cid:durableId="1718041082">
    <w:abstractNumId w:val="12"/>
  </w:num>
  <w:num w:numId="18" w16cid:durableId="670136684">
    <w:abstractNumId w:val="18"/>
  </w:num>
  <w:num w:numId="19" w16cid:durableId="1518959575">
    <w:abstractNumId w:val="42"/>
  </w:num>
  <w:num w:numId="20" w16cid:durableId="165176703">
    <w:abstractNumId w:val="14"/>
  </w:num>
  <w:num w:numId="21" w16cid:durableId="1356152408">
    <w:abstractNumId w:val="28"/>
  </w:num>
  <w:num w:numId="22" w16cid:durableId="987056546">
    <w:abstractNumId w:val="10"/>
  </w:num>
  <w:num w:numId="23" w16cid:durableId="1091462967">
    <w:abstractNumId w:val="36"/>
  </w:num>
  <w:num w:numId="24" w16cid:durableId="71464777">
    <w:abstractNumId w:val="35"/>
  </w:num>
  <w:num w:numId="25" w16cid:durableId="33889421">
    <w:abstractNumId w:val="29"/>
  </w:num>
  <w:num w:numId="26" w16cid:durableId="434524347">
    <w:abstractNumId w:val="32"/>
  </w:num>
  <w:num w:numId="27" w16cid:durableId="344015449">
    <w:abstractNumId w:val="21"/>
  </w:num>
  <w:num w:numId="28" w16cid:durableId="1518807349">
    <w:abstractNumId w:val="41"/>
  </w:num>
  <w:num w:numId="29" w16cid:durableId="1915047946">
    <w:abstractNumId w:val="38"/>
  </w:num>
  <w:num w:numId="30" w16cid:durableId="1022167832">
    <w:abstractNumId w:val="16"/>
  </w:num>
  <w:num w:numId="31" w16cid:durableId="1341196505">
    <w:abstractNumId w:val="11"/>
  </w:num>
  <w:num w:numId="32" w16cid:durableId="942033594">
    <w:abstractNumId w:val="20"/>
  </w:num>
  <w:num w:numId="33" w16cid:durableId="1853451787">
    <w:abstractNumId w:val="24"/>
  </w:num>
  <w:num w:numId="34" w16cid:durableId="1376197582">
    <w:abstractNumId w:val="17"/>
  </w:num>
  <w:num w:numId="35" w16cid:durableId="132068296">
    <w:abstractNumId w:val="31"/>
  </w:num>
  <w:num w:numId="36" w16cid:durableId="1595166273">
    <w:abstractNumId w:val="30"/>
  </w:num>
  <w:num w:numId="37" w16cid:durableId="1257517389">
    <w:abstractNumId w:val="39"/>
  </w:num>
  <w:num w:numId="38" w16cid:durableId="2135832835">
    <w:abstractNumId w:val="27"/>
  </w:num>
  <w:num w:numId="39" w16cid:durableId="2071997777">
    <w:abstractNumId w:val="13"/>
  </w:num>
  <w:num w:numId="40" w16cid:durableId="305280257">
    <w:abstractNumId w:val="15"/>
  </w:num>
  <w:num w:numId="41" w16cid:durableId="1628898044">
    <w:abstractNumId w:val="33"/>
  </w:num>
  <w:num w:numId="42" w16cid:durableId="869296754">
    <w:abstractNumId w:val="19"/>
  </w:num>
  <w:num w:numId="43" w16cid:durableId="28581801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F82"/>
    <w:rsid w:val="000B6F82"/>
    <w:rsid w:val="006A55DE"/>
    <w:rsid w:val="00923E62"/>
    <w:rsid w:val="00D839B8"/>
    <w:rsid w:val="00ED01D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FAE39"/>
  <w15:chartTrackingRefBased/>
  <w15:docId w15:val="{B54C8056-0FD8-4D43-88AE-DD953081D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F82"/>
    <w:pPr>
      <w:suppressAutoHyphens/>
      <w:spacing w:after="120" w:line="240" w:lineRule="auto"/>
      <w:jc w:val="both"/>
    </w:pPr>
    <w:rPr>
      <w:rFonts w:ascii="Calibri" w:eastAsia="Times New Roman" w:hAnsi="Calibri" w:cs="Calibri"/>
      <w:kern w:val="0"/>
      <w:szCs w:val="24"/>
      <w:lang w:val="en-GB" w:eastAsia="ar-SA"/>
      <w14:ligatures w14:val="none"/>
    </w:rPr>
  </w:style>
  <w:style w:type="paragraph" w:styleId="1">
    <w:name w:val="heading 1"/>
    <w:basedOn w:val="a"/>
    <w:next w:val="a"/>
    <w:link w:val="1Char"/>
    <w:uiPriority w:val="9"/>
    <w:qFormat/>
    <w:rsid w:val="000B6F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unhideWhenUsed/>
    <w:qFormat/>
    <w:rsid w:val="000B6F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unhideWhenUsed/>
    <w:qFormat/>
    <w:rsid w:val="000B6F8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unhideWhenUsed/>
    <w:qFormat/>
    <w:rsid w:val="000B6F8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unhideWhenUsed/>
    <w:qFormat/>
    <w:rsid w:val="000B6F8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0B6F8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0B6F8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0B6F8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0B6F8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B6F82"/>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rsid w:val="000B6F82"/>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0B6F82"/>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0B6F82"/>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0B6F82"/>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0B6F82"/>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0B6F82"/>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0B6F82"/>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0B6F82"/>
    <w:rPr>
      <w:rFonts w:eastAsiaTheme="majorEastAsia" w:cstheme="majorBidi"/>
      <w:color w:val="272727" w:themeColor="text1" w:themeTint="D8"/>
    </w:rPr>
  </w:style>
  <w:style w:type="paragraph" w:styleId="a3">
    <w:name w:val="Title"/>
    <w:basedOn w:val="a"/>
    <w:next w:val="a"/>
    <w:link w:val="Char"/>
    <w:qFormat/>
    <w:rsid w:val="000B6F82"/>
    <w:pPr>
      <w:spacing w:after="80"/>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rsid w:val="000B6F8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0B6F82"/>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0B6F82"/>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0B6F82"/>
    <w:pPr>
      <w:spacing w:before="160"/>
      <w:jc w:val="center"/>
    </w:pPr>
    <w:rPr>
      <w:i/>
      <w:iCs/>
      <w:color w:val="404040" w:themeColor="text1" w:themeTint="BF"/>
    </w:rPr>
  </w:style>
  <w:style w:type="character" w:customStyle="1" w:styleId="Char1">
    <w:name w:val="Απόσπασμα Char"/>
    <w:basedOn w:val="a0"/>
    <w:link w:val="a5"/>
    <w:uiPriority w:val="29"/>
    <w:rsid w:val="000B6F82"/>
    <w:rPr>
      <w:i/>
      <w:iCs/>
      <w:color w:val="404040" w:themeColor="text1" w:themeTint="BF"/>
    </w:rPr>
  </w:style>
  <w:style w:type="paragraph" w:styleId="a6">
    <w:name w:val="List Paragraph"/>
    <w:basedOn w:val="a"/>
    <w:uiPriority w:val="34"/>
    <w:qFormat/>
    <w:rsid w:val="000B6F82"/>
    <w:pPr>
      <w:ind w:left="720"/>
      <w:contextualSpacing/>
    </w:pPr>
  </w:style>
  <w:style w:type="character" w:styleId="a7">
    <w:name w:val="Intense Emphasis"/>
    <w:basedOn w:val="a0"/>
    <w:uiPriority w:val="21"/>
    <w:qFormat/>
    <w:rsid w:val="000B6F82"/>
    <w:rPr>
      <w:i/>
      <w:iCs/>
      <w:color w:val="0F4761" w:themeColor="accent1" w:themeShade="BF"/>
    </w:rPr>
  </w:style>
  <w:style w:type="paragraph" w:styleId="a8">
    <w:name w:val="Intense Quote"/>
    <w:basedOn w:val="a"/>
    <w:next w:val="a"/>
    <w:link w:val="Char2"/>
    <w:uiPriority w:val="30"/>
    <w:qFormat/>
    <w:rsid w:val="000B6F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0B6F82"/>
    <w:rPr>
      <w:i/>
      <w:iCs/>
      <w:color w:val="0F4761" w:themeColor="accent1" w:themeShade="BF"/>
    </w:rPr>
  </w:style>
  <w:style w:type="character" w:styleId="a9">
    <w:name w:val="Intense Reference"/>
    <w:basedOn w:val="a0"/>
    <w:uiPriority w:val="32"/>
    <w:qFormat/>
    <w:rsid w:val="000B6F82"/>
    <w:rPr>
      <w:b/>
      <w:bCs/>
      <w:smallCaps/>
      <w:color w:val="0F4761" w:themeColor="accent1" w:themeShade="BF"/>
      <w:spacing w:val="5"/>
    </w:rPr>
  </w:style>
  <w:style w:type="character" w:customStyle="1" w:styleId="WW8Num1z0">
    <w:name w:val="WW8Num1z0"/>
    <w:rsid w:val="000B6F82"/>
  </w:style>
  <w:style w:type="character" w:customStyle="1" w:styleId="WW8Num1z1">
    <w:name w:val="WW8Num1z1"/>
    <w:rsid w:val="000B6F82"/>
  </w:style>
  <w:style w:type="character" w:customStyle="1" w:styleId="WW8Num1z2">
    <w:name w:val="WW8Num1z2"/>
    <w:rsid w:val="000B6F82"/>
  </w:style>
  <w:style w:type="character" w:customStyle="1" w:styleId="WW8Num1z3">
    <w:name w:val="WW8Num1z3"/>
    <w:rsid w:val="000B6F82"/>
  </w:style>
  <w:style w:type="character" w:customStyle="1" w:styleId="WW8Num1z4">
    <w:name w:val="WW8Num1z4"/>
    <w:rsid w:val="000B6F82"/>
    <w:rPr>
      <w:rFonts w:ascii="Arial" w:hAnsi="Arial" w:cs="Times New Roman"/>
      <w:b w:val="0"/>
      <w:i w:val="0"/>
      <w:sz w:val="20"/>
      <w:szCs w:val="20"/>
    </w:rPr>
  </w:style>
  <w:style w:type="character" w:customStyle="1" w:styleId="WW8Num1z5">
    <w:name w:val="WW8Num1z5"/>
    <w:rsid w:val="000B6F82"/>
  </w:style>
  <w:style w:type="character" w:customStyle="1" w:styleId="WW8Num1z6">
    <w:name w:val="WW8Num1z6"/>
    <w:rsid w:val="000B6F82"/>
  </w:style>
  <w:style w:type="character" w:customStyle="1" w:styleId="WW8Num1z7">
    <w:name w:val="WW8Num1z7"/>
    <w:rsid w:val="000B6F82"/>
  </w:style>
  <w:style w:type="character" w:customStyle="1" w:styleId="WW8Num1z8">
    <w:name w:val="WW8Num1z8"/>
    <w:rsid w:val="000B6F82"/>
  </w:style>
  <w:style w:type="character" w:customStyle="1" w:styleId="WW8Num2z0">
    <w:name w:val="WW8Num2z0"/>
    <w:rsid w:val="000B6F82"/>
    <w:rPr>
      <w:rFonts w:ascii="Symbol" w:hAnsi="Symbol" w:cs="Symbol"/>
      <w:lang w:val="el-GR"/>
    </w:rPr>
  </w:style>
  <w:style w:type="character" w:customStyle="1" w:styleId="WW8Num3z0">
    <w:name w:val="WW8Num3z0"/>
    <w:rsid w:val="000B6F82"/>
    <w:rPr>
      <w:lang w:val="el-GR"/>
    </w:rPr>
  </w:style>
  <w:style w:type="character" w:customStyle="1" w:styleId="WW8Num4z0">
    <w:name w:val="WW8Num4z0"/>
    <w:rsid w:val="000B6F82"/>
    <w:rPr>
      <w:rFonts w:ascii="Webdings" w:hAnsi="Webdings" w:cs="Webdings"/>
      <w:color w:val="333399"/>
      <w:sz w:val="16"/>
    </w:rPr>
  </w:style>
  <w:style w:type="character" w:customStyle="1" w:styleId="WW8Num5z0">
    <w:name w:val="WW8Num5z0"/>
    <w:rsid w:val="000B6F82"/>
    <w:rPr>
      <w:shd w:val="clear" w:color="auto" w:fill="FFFF00"/>
      <w:lang w:val="el-GR"/>
    </w:rPr>
  </w:style>
  <w:style w:type="character" w:customStyle="1" w:styleId="WW8Num6z0">
    <w:name w:val="WW8Num6z0"/>
    <w:rsid w:val="000B6F82"/>
    <w:rPr>
      <w:b/>
      <w:bCs/>
      <w:szCs w:val="22"/>
      <w:lang w:val="el-GR"/>
    </w:rPr>
  </w:style>
  <w:style w:type="character" w:customStyle="1" w:styleId="WW8Num6z1">
    <w:name w:val="WW8Num6z1"/>
    <w:rsid w:val="000B6F82"/>
  </w:style>
  <w:style w:type="character" w:customStyle="1" w:styleId="WW8Num6z2">
    <w:name w:val="WW8Num6z2"/>
    <w:rsid w:val="000B6F82"/>
  </w:style>
  <w:style w:type="character" w:customStyle="1" w:styleId="WW8Num6z3">
    <w:name w:val="WW8Num6z3"/>
    <w:rsid w:val="000B6F82"/>
  </w:style>
  <w:style w:type="character" w:customStyle="1" w:styleId="WW8Num6z4">
    <w:name w:val="WW8Num6z4"/>
    <w:rsid w:val="000B6F82"/>
  </w:style>
  <w:style w:type="character" w:customStyle="1" w:styleId="WW8Num6z5">
    <w:name w:val="WW8Num6z5"/>
    <w:rsid w:val="000B6F82"/>
  </w:style>
  <w:style w:type="character" w:customStyle="1" w:styleId="WW8Num6z6">
    <w:name w:val="WW8Num6z6"/>
    <w:rsid w:val="000B6F82"/>
  </w:style>
  <w:style w:type="character" w:customStyle="1" w:styleId="WW8Num6z7">
    <w:name w:val="WW8Num6z7"/>
    <w:rsid w:val="000B6F82"/>
  </w:style>
  <w:style w:type="character" w:customStyle="1" w:styleId="WW8Num6z8">
    <w:name w:val="WW8Num6z8"/>
    <w:rsid w:val="000B6F82"/>
  </w:style>
  <w:style w:type="character" w:customStyle="1" w:styleId="WW8Num7z0">
    <w:name w:val="WW8Num7z0"/>
    <w:rsid w:val="000B6F82"/>
    <w:rPr>
      <w:b/>
      <w:bCs/>
      <w:szCs w:val="22"/>
      <w:lang w:val="el-GR"/>
    </w:rPr>
  </w:style>
  <w:style w:type="character" w:customStyle="1" w:styleId="WW8Num7z1">
    <w:name w:val="WW8Num7z1"/>
    <w:rsid w:val="000B6F82"/>
    <w:rPr>
      <w:rFonts w:eastAsia="Calibri"/>
      <w:lang w:val="el-GR"/>
    </w:rPr>
  </w:style>
  <w:style w:type="character" w:customStyle="1" w:styleId="WW8Num7z2">
    <w:name w:val="WW8Num7z2"/>
    <w:rsid w:val="000B6F82"/>
  </w:style>
  <w:style w:type="character" w:customStyle="1" w:styleId="WW8Num7z3">
    <w:name w:val="WW8Num7z3"/>
    <w:rsid w:val="000B6F82"/>
  </w:style>
  <w:style w:type="character" w:customStyle="1" w:styleId="WW8Num7z4">
    <w:name w:val="WW8Num7z4"/>
    <w:rsid w:val="000B6F82"/>
  </w:style>
  <w:style w:type="character" w:customStyle="1" w:styleId="WW8Num7z5">
    <w:name w:val="WW8Num7z5"/>
    <w:rsid w:val="000B6F82"/>
  </w:style>
  <w:style w:type="character" w:customStyle="1" w:styleId="WW8Num7z6">
    <w:name w:val="WW8Num7z6"/>
    <w:rsid w:val="000B6F82"/>
  </w:style>
  <w:style w:type="character" w:customStyle="1" w:styleId="WW8Num7z7">
    <w:name w:val="WW8Num7z7"/>
    <w:rsid w:val="000B6F82"/>
  </w:style>
  <w:style w:type="character" w:customStyle="1" w:styleId="WW8Num7z8">
    <w:name w:val="WW8Num7z8"/>
    <w:rsid w:val="000B6F82"/>
  </w:style>
  <w:style w:type="character" w:customStyle="1" w:styleId="WW8Num8z0">
    <w:name w:val="WW8Num8z0"/>
    <w:rsid w:val="000B6F82"/>
    <w:rPr>
      <w:rFonts w:ascii="Symbol" w:hAnsi="Symbol" w:cs="OpenSymbol"/>
      <w:color w:val="5B9BD5"/>
    </w:rPr>
  </w:style>
  <w:style w:type="character" w:customStyle="1" w:styleId="WW8Num9z0">
    <w:name w:val="WW8Num9z0"/>
    <w:rsid w:val="000B6F82"/>
    <w:rPr>
      <w:rFonts w:ascii="Angsana New" w:hAnsi="Angsana New" w:cs="Angsana New"/>
      <w:color w:val="000000"/>
      <w:kern w:val="1"/>
      <w:szCs w:val="22"/>
      <w:shd w:val="clear" w:color="auto" w:fill="FFFFFF"/>
      <w:lang w:val="el-GR"/>
    </w:rPr>
  </w:style>
  <w:style w:type="character" w:customStyle="1" w:styleId="WW8Num10z0">
    <w:name w:val="WW8Num10z0"/>
    <w:rsid w:val="000B6F82"/>
    <w:rPr>
      <w:rFonts w:ascii="Symbol" w:hAnsi="Symbol" w:cs="Symbol"/>
      <w:kern w:val="1"/>
      <w:shd w:val="clear" w:color="auto" w:fill="C0C0C0"/>
      <w:lang w:val="el-GR"/>
    </w:rPr>
  </w:style>
  <w:style w:type="character" w:customStyle="1" w:styleId="WW8Num11z0">
    <w:name w:val="WW8Num11z0"/>
    <w:rsid w:val="000B6F82"/>
    <w:rPr>
      <w:rFonts w:ascii="Symbol" w:hAnsi="Symbol" w:cs="Symbol" w:hint="default"/>
      <w:lang w:val="el-GR"/>
    </w:rPr>
  </w:style>
  <w:style w:type="character" w:customStyle="1" w:styleId="WW8Num11z1">
    <w:name w:val="WW8Num11z1"/>
    <w:rsid w:val="000B6F82"/>
    <w:rPr>
      <w:rFonts w:ascii="Courier New" w:hAnsi="Courier New" w:cs="Courier New" w:hint="default"/>
    </w:rPr>
  </w:style>
  <w:style w:type="character" w:customStyle="1" w:styleId="WW8Num11z2">
    <w:name w:val="WW8Num11z2"/>
    <w:rsid w:val="000B6F82"/>
    <w:rPr>
      <w:rFonts w:ascii="Wingdings" w:hAnsi="Wingdings" w:cs="Wingdings" w:hint="default"/>
    </w:rPr>
  </w:style>
  <w:style w:type="character" w:customStyle="1" w:styleId="50">
    <w:name w:val="Προεπιλεγμένη γραμματοσειρά5"/>
    <w:rsid w:val="000B6F82"/>
  </w:style>
  <w:style w:type="character" w:customStyle="1" w:styleId="WW8Num10z1">
    <w:name w:val="WW8Num10z1"/>
    <w:rsid w:val="000B6F82"/>
  </w:style>
  <w:style w:type="character" w:customStyle="1" w:styleId="WW8Num10z2">
    <w:name w:val="WW8Num10z2"/>
    <w:rsid w:val="000B6F82"/>
  </w:style>
  <w:style w:type="character" w:customStyle="1" w:styleId="WW8Num10z3">
    <w:name w:val="WW8Num10z3"/>
    <w:rsid w:val="000B6F82"/>
  </w:style>
  <w:style w:type="character" w:customStyle="1" w:styleId="WW8Num10z4">
    <w:name w:val="WW8Num10z4"/>
    <w:rsid w:val="000B6F82"/>
  </w:style>
  <w:style w:type="character" w:customStyle="1" w:styleId="WW8Num10z5">
    <w:name w:val="WW8Num10z5"/>
    <w:rsid w:val="000B6F82"/>
  </w:style>
  <w:style w:type="character" w:customStyle="1" w:styleId="WW8Num10z6">
    <w:name w:val="WW8Num10z6"/>
    <w:rsid w:val="000B6F82"/>
  </w:style>
  <w:style w:type="character" w:customStyle="1" w:styleId="WW8Num10z7">
    <w:name w:val="WW8Num10z7"/>
    <w:rsid w:val="000B6F82"/>
  </w:style>
  <w:style w:type="character" w:customStyle="1" w:styleId="WW8Num10z8">
    <w:name w:val="WW8Num10z8"/>
    <w:rsid w:val="000B6F82"/>
  </w:style>
  <w:style w:type="character" w:customStyle="1" w:styleId="WW-">
    <w:name w:val="WW-Προεπιλεγμένη γραμματοσειρά"/>
    <w:rsid w:val="000B6F82"/>
  </w:style>
  <w:style w:type="character" w:customStyle="1" w:styleId="WW-DefaultParagraphFont">
    <w:name w:val="WW-Default Paragraph Font"/>
    <w:rsid w:val="000B6F82"/>
  </w:style>
  <w:style w:type="character" w:customStyle="1" w:styleId="WW8Num8z1">
    <w:name w:val="WW8Num8z1"/>
    <w:rsid w:val="000B6F82"/>
    <w:rPr>
      <w:rFonts w:eastAsia="Calibri"/>
      <w:lang w:val="el-GR"/>
    </w:rPr>
  </w:style>
  <w:style w:type="character" w:customStyle="1" w:styleId="WW8Num8z2">
    <w:name w:val="WW8Num8z2"/>
    <w:rsid w:val="000B6F82"/>
  </w:style>
  <w:style w:type="character" w:customStyle="1" w:styleId="WW8Num8z3">
    <w:name w:val="WW8Num8z3"/>
    <w:rsid w:val="000B6F82"/>
  </w:style>
  <w:style w:type="character" w:customStyle="1" w:styleId="WW8Num8z4">
    <w:name w:val="WW8Num8z4"/>
    <w:rsid w:val="000B6F82"/>
  </w:style>
  <w:style w:type="character" w:customStyle="1" w:styleId="WW8Num8z5">
    <w:name w:val="WW8Num8z5"/>
    <w:rsid w:val="000B6F82"/>
  </w:style>
  <w:style w:type="character" w:customStyle="1" w:styleId="WW8Num8z6">
    <w:name w:val="WW8Num8z6"/>
    <w:rsid w:val="000B6F82"/>
  </w:style>
  <w:style w:type="character" w:customStyle="1" w:styleId="WW8Num8z7">
    <w:name w:val="WW8Num8z7"/>
    <w:rsid w:val="000B6F82"/>
  </w:style>
  <w:style w:type="character" w:customStyle="1" w:styleId="WW8Num8z8">
    <w:name w:val="WW8Num8z8"/>
    <w:rsid w:val="000B6F82"/>
  </w:style>
  <w:style w:type="character" w:customStyle="1" w:styleId="WW8Num11z3">
    <w:name w:val="WW8Num11z3"/>
    <w:rsid w:val="000B6F82"/>
  </w:style>
  <w:style w:type="character" w:customStyle="1" w:styleId="WW8Num11z4">
    <w:name w:val="WW8Num11z4"/>
    <w:rsid w:val="000B6F82"/>
  </w:style>
  <w:style w:type="character" w:customStyle="1" w:styleId="WW8Num11z5">
    <w:name w:val="WW8Num11z5"/>
    <w:rsid w:val="000B6F82"/>
  </w:style>
  <w:style w:type="character" w:customStyle="1" w:styleId="WW8Num11z6">
    <w:name w:val="WW8Num11z6"/>
    <w:rsid w:val="000B6F82"/>
  </w:style>
  <w:style w:type="character" w:customStyle="1" w:styleId="WW8Num11z7">
    <w:name w:val="WW8Num11z7"/>
    <w:rsid w:val="000B6F82"/>
  </w:style>
  <w:style w:type="character" w:customStyle="1" w:styleId="WW8Num11z8">
    <w:name w:val="WW8Num11z8"/>
    <w:rsid w:val="000B6F82"/>
  </w:style>
  <w:style w:type="character" w:customStyle="1" w:styleId="WW-DefaultParagraphFont1">
    <w:name w:val="WW-Default Paragraph Font1"/>
    <w:rsid w:val="000B6F82"/>
  </w:style>
  <w:style w:type="character" w:customStyle="1" w:styleId="40">
    <w:name w:val="Προεπιλεγμένη γραμματοσειρά4"/>
    <w:rsid w:val="000B6F82"/>
  </w:style>
  <w:style w:type="character" w:customStyle="1" w:styleId="WW8Num2z1">
    <w:name w:val="WW8Num2z1"/>
    <w:rsid w:val="000B6F82"/>
  </w:style>
  <w:style w:type="character" w:customStyle="1" w:styleId="WW8Num2z2">
    <w:name w:val="WW8Num2z2"/>
    <w:rsid w:val="000B6F82"/>
  </w:style>
  <w:style w:type="character" w:customStyle="1" w:styleId="WW8Num2z3">
    <w:name w:val="WW8Num2z3"/>
    <w:rsid w:val="000B6F82"/>
  </w:style>
  <w:style w:type="character" w:customStyle="1" w:styleId="WW8Num2z4">
    <w:name w:val="WW8Num2z4"/>
    <w:rsid w:val="000B6F82"/>
    <w:rPr>
      <w:rFonts w:ascii="Arial" w:hAnsi="Arial" w:cs="Times New Roman"/>
      <w:b w:val="0"/>
      <w:i w:val="0"/>
      <w:sz w:val="20"/>
      <w:szCs w:val="20"/>
    </w:rPr>
  </w:style>
  <w:style w:type="character" w:customStyle="1" w:styleId="WW8Num2z5">
    <w:name w:val="WW8Num2z5"/>
    <w:rsid w:val="000B6F82"/>
  </w:style>
  <w:style w:type="character" w:customStyle="1" w:styleId="WW8Num2z6">
    <w:name w:val="WW8Num2z6"/>
    <w:rsid w:val="000B6F82"/>
  </w:style>
  <w:style w:type="character" w:customStyle="1" w:styleId="WW8Num2z7">
    <w:name w:val="WW8Num2z7"/>
    <w:rsid w:val="000B6F82"/>
  </w:style>
  <w:style w:type="character" w:customStyle="1" w:styleId="WW8Num2z8">
    <w:name w:val="WW8Num2z8"/>
    <w:rsid w:val="000B6F82"/>
  </w:style>
  <w:style w:type="character" w:customStyle="1" w:styleId="WW8Num9z1">
    <w:name w:val="WW8Num9z1"/>
    <w:rsid w:val="000B6F82"/>
    <w:rPr>
      <w:rFonts w:eastAsia="Calibri"/>
      <w:lang w:val="el-GR"/>
    </w:rPr>
  </w:style>
  <w:style w:type="character" w:customStyle="1" w:styleId="WW8Num9z2">
    <w:name w:val="WW8Num9z2"/>
    <w:rsid w:val="000B6F82"/>
  </w:style>
  <w:style w:type="character" w:customStyle="1" w:styleId="WW8Num9z3">
    <w:name w:val="WW8Num9z3"/>
    <w:rsid w:val="000B6F82"/>
  </w:style>
  <w:style w:type="character" w:customStyle="1" w:styleId="WW8Num9z4">
    <w:name w:val="WW8Num9z4"/>
    <w:rsid w:val="000B6F82"/>
  </w:style>
  <w:style w:type="character" w:customStyle="1" w:styleId="WW8Num9z5">
    <w:name w:val="WW8Num9z5"/>
    <w:rsid w:val="000B6F82"/>
  </w:style>
  <w:style w:type="character" w:customStyle="1" w:styleId="WW8Num9z6">
    <w:name w:val="WW8Num9z6"/>
    <w:rsid w:val="000B6F82"/>
  </w:style>
  <w:style w:type="character" w:customStyle="1" w:styleId="WW8Num9z7">
    <w:name w:val="WW8Num9z7"/>
    <w:rsid w:val="000B6F82"/>
  </w:style>
  <w:style w:type="character" w:customStyle="1" w:styleId="WW8Num9z8">
    <w:name w:val="WW8Num9z8"/>
    <w:rsid w:val="000B6F82"/>
  </w:style>
  <w:style w:type="character" w:customStyle="1" w:styleId="WW-DefaultParagraphFont11">
    <w:name w:val="WW-Default Paragraph Font11"/>
    <w:rsid w:val="000B6F82"/>
  </w:style>
  <w:style w:type="character" w:customStyle="1" w:styleId="WW8Num12z0">
    <w:name w:val="WW8Num12z0"/>
    <w:rsid w:val="000B6F82"/>
    <w:rPr>
      <w:rFonts w:ascii="Symbol" w:hAnsi="Symbol" w:cs="Symbol"/>
    </w:rPr>
  </w:style>
  <w:style w:type="character" w:customStyle="1" w:styleId="WW8Num12z1">
    <w:name w:val="WW8Num12z1"/>
    <w:rsid w:val="000B6F82"/>
    <w:rPr>
      <w:rFonts w:ascii="Courier New" w:hAnsi="Courier New" w:cs="Courier New"/>
    </w:rPr>
  </w:style>
  <w:style w:type="character" w:customStyle="1" w:styleId="WW8Num12z2">
    <w:name w:val="WW8Num12z2"/>
    <w:rsid w:val="000B6F82"/>
    <w:rPr>
      <w:rFonts w:ascii="Wingdings" w:hAnsi="Wingdings" w:cs="Wingdings"/>
    </w:rPr>
  </w:style>
  <w:style w:type="character" w:customStyle="1" w:styleId="WW-DefaultParagraphFont111">
    <w:name w:val="WW-Default Paragraph Font111"/>
    <w:rsid w:val="000B6F82"/>
  </w:style>
  <w:style w:type="character" w:customStyle="1" w:styleId="WW-DefaultParagraphFont1111">
    <w:name w:val="WW-Default Paragraph Font1111"/>
    <w:rsid w:val="000B6F82"/>
  </w:style>
  <w:style w:type="character" w:customStyle="1" w:styleId="WW-DefaultParagraphFont11111">
    <w:name w:val="WW-Default Paragraph Font11111"/>
    <w:rsid w:val="000B6F82"/>
  </w:style>
  <w:style w:type="character" w:customStyle="1" w:styleId="30">
    <w:name w:val="Προεπιλεγμένη γραμματοσειρά3"/>
    <w:rsid w:val="000B6F82"/>
  </w:style>
  <w:style w:type="character" w:customStyle="1" w:styleId="WW-DefaultParagraphFont111111">
    <w:name w:val="WW-Default Paragraph Font111111"/>
    <w:rsid w:val="000B6F82"/>
  </w:style>
  <w:style w:type="character" w:customStyle="1" w:styleId="DefaultParagraphFont2">
    <w:name w:val="Default Paragraph Font2"/>
    <w:rsid w:val="000B6F82"/>
  </w:style>
  <w:style w:type="character" w:customStyle="1" w:styleId="WW8Num12z3">
    <w:name w:val="WW8Num12z3"/>
    <w:rsid w:val="000B6F82"/>
  </w:style>
  <w:style w:type="character" w:customStyle="1" w:styleId="WW8Num12z4">
    <w:name w:val="WW8Num12z4"/>
    <w:rsid w:val="000B6F82"/>
  </w:style>
  <w:style w:type="character" w:customStyle="1" w:styleId="WW8Num12z5">
    <w:name w:val="WW8Num12z5"/>
    <w:rsid w:val="000B6F82"/>
  </w:style>
  <w:style w:type="character" w:customStyle="1" w:styleId="WW8Num12z6">
    <w:name w:val="WW8Num12z6"/>
    <w:rsid w:val="000B6F82"/>
  </w:style>
  <w:style w:type="character" w:customStyle="1" w:styleId="WW8Num12z7">
    <w:name w:val="WW8Num12z7"/>
    <w:rsid w:val="000B6F82"/>
  </w:style>
  <w:style w:type="character" w:customStyle="1" w:styleId="WW8Num12z8">
    <w:name w:val="WW8Num12z8"/>
    <w:rsid w:val="000B6F82"/>
  </w:style>
  <w:style w:type="character" w:customStyle="1" w:styleId="WW8Num13z0">
    <w:name w:val="WW8Num13z0"/>
    <w:rsid w:val="000B6F82"/>
    <w:rPr>
      <w:rFonts w:ascii="Symbol" w:hAnsi="Symbol" w:cs="OpenSymbol"/>
    </w:rPr>
  </w:style>
  <w:style w:type="character" w:customStyle="1" w:styleId="WW-DefaultParagraphFont1111111">
    <w:name w:val="WW-Default Paragraph Font1111111"/>
    <w:rsid w:val="000B6F82"/>
  </w:style>
  <w:style w:type="character" w:customStyle="1" w:styleId="WW8Num13z1">
    <w:name w:val="WW8Num13z1"/>
    <w:rsid w:val="000B6F82"/>
    <w:rPr>
      <w:rFonts w:eastAsia="Calibri"/>
      <w:lang w:val="el-GR"/>
    </w:rPr>
  </w:style>
  <w:style w:type="character" w:customStyle="1" w:styleId="WW8Num13z2">
    <w:name w:val="WW8Num13z2"/>
    <w:rsid w:val="000B6F82"/>
  </w:style>
  <w:style w:type="character" w:customStyle="1" w:styleId="WW8Num13z3">
    <w:name w:val="WW8Num13z3"/>
    <w:rsid w:val="000B6F82"/>
  </w:style>
  <w:style w:type="character" w:customStyle="1" w:styleId="WW8Num13z4">
    <w:name w:val="WW8Num13z4"/>
    <w:rsid w:val="000B6F82"/>
  </w:style>
  <w:style w:type="character" w:customStyle="1" w:styleId="WW8Num13z5">
    <w:name w:val="WW8Num13z5"/>
    <w:rsid w:val="000B6F82"/>
  </w:style>
  <w:style w:type="character" w:customStyle="1" w:styleId="WW8Num13z6">
    <w:name w:val="WW8Num13z6"/>
    <w:rsid w:val="000B6F82"/>
  </w:style>
  <w:style w:type="character" w:customStyle="1" w:styleId="WW8Num13z7">
    <w:name w:val="WW8Num13z7"/>
    <w:rsid w:val="000B6F82"/>
  </w:style>
  <w:style w:type="character" w:customStyle="1" w:styleId="WW8Num13z8">
    <w:name w:val="WW8Num13z8"/>
    <w:rsid w:val="000B6F82"/>
  </w:style>
  <w:style w:type="character" w:customStyle="1" w:styleId="WW8Num14z0">
    <w:name w:val="WW8Num14z0"/>
    <w:rsid w:val="000B6F82"/>
    <w:rPr>
      <w:rFonts w:ascii="Symbol" w:hAnsi="Symbol" w:cs="OpenSymbol"/>
    </w:rPr>
  </w:style>
  <w:style w:type="character" w:customStyle="1" w:styleId="WW8Num14z1">
    <w:name w:val="WW8Num14z1"/>
    <w:rsid w:val="000B6F82"/>
  </w:style>
  <w:style w:type="character" w:customStyle="1" w:styleId="WW8Num14z2">
    <w:name w:val="WW8Num14z2"/>
    <w:rsid w:val="000B6F82"/>
  </w:style>
  <w:style w:type="character" w:customStyle="1" w:styleId="WW8Num14z3">
    <w:name w:val="WW8Num14z3"/>
    <w:rsid w:val="000B6F82"/>
  </w:style>
  <w:style w:type="character" w:customStyle="1" w:styleId="WW8Num14z4">
    <w:name w:val="WW8Num14z4"/>
    <w:rsid w:val="000B6F82"/>
  </w:style>
  <w:style w:type="character" w:customStyle="1" w:styleId="WW8Num14z5">
    <w:name w:val="WW8Num14z5"/>
    <w:rsid w:val="000B6F82"/>
  </w:style>
  <w:style w:type="character" w:customStyle="1" w:styleId="WW8Num14z6">
    <w:name w:val="WW8Num14z6"/>
    <w:rsid w:val="000B6F82"/>
  </w:style>
  <w:style w:type="character" w:customStyle="1" w:styleId="WW8Num14z7">
    <w:name w:val="WW8Num14z7"/>
    <w:rsid w:val="000B6F82"/>
  </w:style>
  <w:style w:type="character" w:customStyle="1" w:styleId="WW8Num14z8">
    <w:name w:val="WW8Num14z8"/>
    <w:rsid w:val="000B6F82"/>
  </w:style>
  <w:style w:type="character" w:customStyle="1" w:styleId="WW8Num15z0">
    <w:name w:val="WW8Num15z0"/>
    <w:rsid w:val="000B6F82"/>
  </w:style>
  <w:style w:type="character" w:customStyle="1" w:styleId="WW8Num15z1">
    <w:name w:val="WW8Num15z1"/>
    <w:rsid w:val="000B6F82"/>
  </w:style>
  <w:style w:type="character" w:customStyle="1" w:styleId="WW8Num15z2">
    <w:name w:val="WW8Num15z2"/>
    <w:rsid w:val="000B6F82"/>
  </w:style>
  <w:style w:type="character" w:customStyle="1" w:styleId="WW8Num15z3">
    <w:name w:val="WW8Num15z3"/>
    <w:rsid w:val="000B6F82"/>
  </w:style>
  <w:style w:type="character" w:customStyle="1" w:styleId="WW8Num15z4">
    <w:name w:val="WW8Num15z4"/>
    <w:rsid w:val="000B6F82"/>
  </w:style>
  <w:style w:type="character" w:customStyle="1" w:styleId="WW8Num15z5">
    <w:name w:val="WW8Num15z5"/>
    <w:rsid w:val="000B6F82"/>
  </w:style>
  <w:style w:type="character" w:customStyle="1" w:styleId="WW8Num15z6">
    <w:name w:val="WW8Num15z6"/>
    <w:rsid w:val="000B6F82"/>
  </w:style>
  <w:style w:type="character" w:customStyle="1" w:styleId="WW8Num15z7">
    <w:name w:val="WW8Num15z7"/>
    <w:rsid w:val="000B6F82"/>
  </w:style>
  <w:style w:type="character" w:customStyle="1" w:styleId="WW8Num15z8">
    <w:name w:val="WW8Num15z8"/>
    <w:rsid w:val="000B6F82"/>
  </w:style>
  <w:style w:type="character" w:customStyle="1" w:styleId="WW8Num16z0">
    <w:name w:val="WW8Num16z0"/>
    <w:rsid w:val="000B6F82"/>
  </w:style>
  <w:style w:type="character" w:customStyle="1" w:styleId="WW8Num16z1">
    <w:name w:val="WW8Num16z1"/>
    <w:rsid w:val="000B6F82"/>
  </w:style>
  <w:style w:type="character" w:customStyle="1" w:styleId="WW8Num16z2">
    <w:name w:val="WW8Num16z2"/>
    <w:rsid w:val="000B6F82"/>
  </w:style>
  <w:style w:type="character" w:customStyle="1" w:styleId="WW8Num16z3">
    <w:name w:val="WW8Num16z3"/>
    <w:rsid w:val="000B6F82"/>
  </w:style>
  <w:style w:type="character" w:customStyle="1" w:styleId="WW8Num16z4">
    <w:name w:val="WW8Num16z4"/>
    <w:rsid w:val="000B6F82"/>
  </w:style>
  <w:style w:type="character" w:customStyle="1" w:styleId="WW8Num16z5">
    <w:name w:val="WW8Num16z5"/>
    <w:rsid w:val="000B6F82"/>
  </w:style>
  <w:style w:type="character" w:customStyle="1" w:styleId="WW8Num16z6">
    <w:name w:val="WW8Num16z6"/>
    <w:rsid w:val="000B6F82"/>
  </w:style>
  <w:style w:type="character" w:customStyle="1" w:styleId="WW8Num16z7">
    <w:name w:val="WW8Num16z7"/>
    <w:rsid w:val="000B6F82"/>
  </w:style>
  <w:style w:type="character" w:customStyle="1" w:styleId="WW8Num16z8">
    <w:name w:val="WW8Num16z8"/>
    <w:rsid w:val="000B6F82"/>
  </w:style>
  <w:style w:type="character" w:customStyle="1" w:styleId="WW-DefaultParagraphFont11111111">
    <w:name w:val="WW-Default Paragraph Font11111111"/>
    <w:rsid w:val="000B6F82"/>
  </w:style>
  <w:style w:type="character" w:customStyle="1" w:styleId="WW-DefaultParagraphFont111111111">
    <w:name w:val="WW-Default Paragraph Font111111111"/>
    <w:rsid w:val="000B6F82"/>
  </w:style>
  <w:style w:type="character" w:customStyle="1" w:styleId="WW-DefaultParagraphFont1111111111">
    <w:name w:val="WW-Default Paragraph Font1111111111"/>
    <w:rsid w:val="000B6F82"/>
  </w:style>
  <w:style w:type="character" w:customStyle="1" w:styleId="WW-DefaultParagraphFont11111111111">
    <w:name w:val="WW-Default Paragraph Font11111111111"/>
    <w:rsid w:val="000B6F82"/>
  </w:style>
  <w:style w:type="character" w:customStyle="1" w:styleId="WW-DefaultParagraphFont111111111111">
    <w:name w:val="WW-Default Paragraph Font111111111111"/>
    <w:rsid w:val="000B6F82"/>
  </w:style>
  <w:style w:type="character" w:customStyle="1" w:styleId="WW8Num17z0">
    <w:name w:val="WW8Num17z0"/>
    <w:rsid w:val="000B6F82"/>
  </w:style>
  <w:style w:type="character" w:customStyle="1" w:styleId="WW8Num17z1">
    <w:name w:val="WW8Num17z1"/>
    <w:rsid w:val="000B6F82"/>
  </w:style>
  <w:style w:type="character" w:customStyle="1" w:styleId="WW8Num17z2">
    <w:name w:val="WW8Num17z2"/>
    <w:rsid w:val="000B6F82"/>
  </w:style>
  <w:style w:type="character" w:customStyle="1" w:styleId="WW8Num17z3">
    <w:name w:val="WW8Num17z3"/>
    <w:rsid w:val="000B6F82"/>
  </w:style>
  <w:style w:type="character" w:customStyle="1" w:styleId="WW8Num17z4">
    <w:name w:val="WW8Num17z4"/>
    <w:rsid w:val="000B6F82"/>
  </w:style>
  <w:style w:type="character" w:customStyle="1" w:styleId="WW8Num17z5">
    <w:name w:val="WW8Num17z5"/>
    <w:rsid w:val="000B6F82"/>
  </w:style>
  <w:style w:type="character" w:customStyle="1" w:styleId="WW8Num17z6">
    <w:name w:val="WW8Num17z6"/>
    <w:rsid w:val="000B6F82"/>
  </w:style>
  <w:style w:type="character" w:customStyle="1" w:styleId="WW8Num17z7">
    <w:name w:val="WW8Num17z7"/>
    <w:rsid w:val="000B6F82"/>
  </w:style>
  <w:style w:type="character" w:customStyle="1" w:styleId="WW8Num17z8">
    <w:name w:val="WW8Num17z8"/>
    <w:rsid w:val="000B6F82"/>
  </w:style>
  <w:style w:type="character" w:customStyle="1" w:styleId="WW8Num18z0">
    <w:name w:val="WW8Num18z0"/>
    <w:rsid w:val="000B6F82"/>
  </w:style>
  <w:style w:type="character" w:customStyle="1" w:styleId="WW8Num18z1">
    <w:name w:val="WW8Num18z1"/>
    <w:rsid w:val="000B6F82"/>
  </w:style>
  <w:style w:type="character" w:customStyle="1" w:styleId="WW8Num18z2">
    <w:name w:val="WW8Num18z2"/>
    <w:rsid w:val="000B6F82"/>
  </w:style>
  <w:style w:type="character" w:customStyle="1" w:styleId="WW8Num18z3">
    <w:name w:val="WW8Num18z3"/>
    <w:rsid w:val="000B6F82"/>
  </w:style>
  <w:style w:type="character" w:customStyle="1" w:styleId="WW8Num18z4">
    <w:name w:val="WW8Num18z4"/>
    <w:rsid w:val="000B6F82"/>
  </w:style>
  <w:style w:type="character" w:customStyle="1" w:styleId="WW8Num18z5">
    <w:name w:val="WW8Num18z5"/>
    <w:rsid w:val="000B6F82"/>
  </w:style>
  <w:style w:type="character" w:customStyle="1" w:styleId="WW8Num18z6">
    <w:name w:val="WW8Num18z6"/>
    <w:rsid w:val="000B6F82"/>
  </w:style>
  <w:style w:type="character" w:customStyle="1" w:styleId="WW8Num18z7">
    <w:name w:val="WW8Num18z7"/>
    <w:rsid w:val="000B6F82"/>
  </w:style>
  <w:style w:type="character" w:customStyle="1" w:styleId="WW8Num18z8">
    <w:name w:val="WW8Num18z8"/>
    <w:rsid w:val="000B6F82"/>
  </w:style>
  <w:style w:type="character" w:customStyle="1" w:styleId="WW8Num3z1">
    <w:name w:val="WW8Num3z1"/>
    <w:rsid w:val="000B6F82"/>
  </w:style>
  <w:style w:type="character" w:customStyle="1" w:styleId="WW8Num3z2">
    <w:name w:val="WW8Num3z2"/>
    <w:rsid w:val="000B6F82"/>
  </w:style>
  <w:style w:type="character" w:customStyle="1" w:styleId="WW8Num3z3">
    <w:name w:val="WW8Num3z3"/>
    <w:rsid w:val="000B6F82"/>
  </w:style>
  <w:style w:type="character" w:customStyle="1" w:styleId="WW8Num3z4">
    <w:name w:val="WW8Num3z4"/>
    <w:rsid w:val="000B6F82"/>
    <w:rPr>
      <w:rFonts w:ascii="Arial" w:hAnsi="Arial" w:cs="Times New Roman"/>
      <w:b w:val="0"/>
      <w:i w:val="0"/>
      <w:sz w:val="20"/>
      <w:szCs w:val="20"/>
    </w:rPr>
  </w:style>
  <w:style w:type="character" w:customStyle="1" w:styleId="WW8Num3z5">
    <w:name w:val="WW8Num3z5"/>
    <w:rsid w:val="000B6F82"/>
  </w:style>
  <w:style w:type="character" w:customStyle="1" w:styleId="WW8Num3z6">
    <w:name w:val="WW8Num3z6"/>
    <w:rsid w:val="000B6F82"/>
  </w:style>
  <w:style w:type="character" w:customStyle="1" w:styleId="WW8Num3z7">
    <w:name w:val="WW8Num3z7"/>
    <w:rsid w:val="000B6F82"/>
  </w:style>
  <w:style w:type="character" w:customStyle="1" w:styleId="WW8Num3z8">
    <w:name w:val="WW8Num3z8"/>
    <w:rsid w:val="000B6F82"/>
  </w:style>
  <w:style w:type="character" w:customStyle="1" w:styleId="WW-DefaultParagraphFont1111111111111">
    <w:name w:val="WW-Default Paragraph Font1111111111111"/>
    <w:rsid w:val="000B6F82"/>
  </w:style>
  <w:style w:type="character" w:customStyle="1" w:styleId="WW-DefaultParagraphFont11111111111111">
    <w:name w:val="WW-Default Paragraph Font11111111111111"/>
    <w:rsid w:val="000B6F82"/>
  </w:style>
  <w:style w:type="character" w:customStyle="1" w:styleId="WW-DefaultParagraphFont111111111111111">
    <w:name w:val="WW-Default Paragraph Font111111111111111"/>
    <w:rsid w:val="000B6F82"/>
  </w:style>
  <w:style w:type="character" w:customStyle="1" w:styleId="WW-DefaultParagraphFont1111111111111111">
    <w:name w:val="WW-Default Paragraph Font1111111111111111"/>
    <w:rsid w:val="000B6F82"/>
  </w:style>
  <w:style w:type="character" w:customStyle="1" w:styleId="20">
    <w:name w:val="Προεπιλεγμένη γραμματοσειρά2"/>
    <w:rsid w:val="000B6F82"/>
  </w:style>
  <w:style w:type="character" w:customStyle="1" w:styleId="WW8Num19z0">
    <w:name w:val="WW8Num19z0"/>
    <w:rsid w:val="000B6F82"/>
    <w:rPr>
      <w:rFonts w:ascii="Calibri" w:hAnsi="Calibri" w:cs="Calibri"/>
    </w:rPr>
  </w:style>
  <w:style w:type="character" w:customStyle="1" w:styleId="WW8Num19z1">
    <w:name w:val="WW8Num19z1"/>
    <w:rsid w:val="000B6F82"/>
  </w:style>
  <w:style w:type="character" w:customStyle="1" w:styleId="WW8Num20z0">
    <w:name w:val="WW8Num20z0"/>
    <w:rsid w:val="000B6F82"/>
    <w:rPr>
      <w:rFonts w:ascii="Calibri" w:eastAsia="Calibri" w:hAnsi="Calibri" w:cs="Times New Roman"/>
    </w:rPr>
  </w:style>
  <w:style w:type="character" w:customStyle="1" w:styleId="WW8Num20z1">
    <w:name w:val="WW8Num20z1"/>
    <w:rsid w:val="000B6F82"/>
    <w:rPr>
      <w:rFonts w:ascii="Courier New" w:hAnsi="Courier New" w:cs="Courier New"/>
    </w:rPr>
  </w:style>
  <w:style w:type="character" w:customStyle="1" w:styleId="WW8Num20z2">
    <w:name w:val="WW8Num20z2"/>
    <w:rsid w:val="000B6F82"/>
    <w:rPr>
      <w:rFonts w:ascii="Wingdings" w:hAnsi="Wingdings" w:cs="Wingdings"/>
    </w:rPr>
  </w:style>
  <w:style w:type="character" w:customStyle="1" w:styleId="WW8Num20z3">
    <w:name w:val="WW8Num20z3"/>
    <w:rsid w:val="000B6F82"/>
    <w:rPr>
      <w:rFonts w:ascii="Symbol" w:hAnsi="Symbol" w:cs="Symbol"/>
    </w:rPr>
  </w:style>
  <w:style w:type="character" w:customStyle="1" w:styleId="WW-DefaultParagraphFont11111111111111111">
    <w:name w:val="WW-Default Paragraph Font11111111111111111"/>
    <w:rsid w:val="000B6F82"/>
  </w:style>
  <w:style w:type="character" w:customStyle="1" w:styleId="WW8Num19z2">
    <w:name w:val="WW8Num19z2"/>
    <w:rsid w:val="000B6F82"/>
  </w:style>
  <w:style w:type="character" w:customStyle="1" w:styleId="WW8Num19z3">
    <w:name w:val="WW8Num19z3"/>
    <w:rsid w:val="000B6F82"/>
  </w:style>
  <w:style w:type="character" w:customStyle="1" w:styleId="WW8Num19z4">
    <w:name w:val="WW8Num19z4"/>
    <w:rsid w:val="000B6F82"/>
  </w:style>
  <w:style w:type="character" w:customStyle="1" w:styleId="WW8Num19z5">
    <w:name w:val="WW8Num19z5"/>
    <w:rsid w:val="000B6F82"/>
  </w:style>
  <w:style w:type="character" w:customStyle="1" w:styleId="WW8Num19z6">
    <w:name w:val="WW8Num19z6"/>
    <w:rsid w:val="000B6F82"/>
  </w:style>
  <w:style w:type="character" w:customStyle="1" w:styleId="WW8Num19z7">
    <w:name w:val="WW8Num19z7"/>
    <w:rsid w:val="000B6F82"/>
  </w:style>
  <w:style w:type="character" w:customStyle="1" w:styleId="WW8Num19z8">
    <w:name w:val="WW8Num19z8"/>
    <w:rsid w:val="000B6F82"/>
  </w:style>
  <w:style w:type="character" w:customStyle="1" w:styleId="WW8Num20z4">
    <w:name w:val="WW8Num20z4"/>
    <w:rsid w:val="000B6F82"/>
  </w:style>
  <w:style w:type="character" w:customStyle="1" w:styleId="WW8Num20z5">
    <w:name w:val="WW8Num20z5"/>
    <w:rsid w:val="000B6F82"/>
  </w:style>
  <w:style w:type="character" w:customStyle="1" w:styleId="WW8Num20z6">
    <w:name w:val="WW8Num20z6"/>
    <w:rsid w:val="000B6F82"/>
  </w:style>
  <w:style w:type="character" w:customStyle="1" w:styleId="WW8Num20z7">
    <w:name w:val="WW8Num20z7"/>
    <w:rsid w:val="000B6F82"/>
  </w:style>
  <w:style w:type="character" w:customStyle="1" w:styleId="WW8Num20z8">
    <w:name w:val="WW8Num20z8"/>
    <w:rsid w:val="000B6F82"/>
  </w:style>
  <w:style w:type="character" w:customStyle="1" w:styleId="WW-DefaultParagraphFont111111111111111111">
    <w:name w:val="WW-Default Paragraph Font111111111111111111"/>
    <w:rsid w:val="000B6F82"/>
  </w:style>
  <w:style w:type="character" w:customStyle="1" w:styleId="WW-DefaultParagraphFont1111111111111111111">
    <w:name w:val="WW-Default Paragraph Font1111111111111111111"/>
    <w:rsid w:val="000B6F82"/>
  </w:style>
  <w:style w:type="character" w:customStyle="1" w:styleId="WW8Num21z0">
    <w:name w:val="WW8Num21z0"/>
    <w:rsid w:val="000B6F82"/>
    <w:rPr>
      <w:rFonts w:ascii="Calibri" w:eastAsia="Times New Roman" w:hAnsi="Calibri" w:cs="Calibri"/>
    </w:rPr>
  </w:style>
  <w:style w:type="character" w:customStyle="1" w:styleId="WW8Num21z1">
    <w:name w:val="WW8Num21z1"/>
    <w:rsid w:val="000B6F82"/>
    <w:rPr>
      <w:rFonts w:ascii="Courier New" w:hAnsi="Courier New" w:cs="Courier New"/>
    </w:rPr>
  </w:style>
  <w:style w:type="character" w:customStyle="1" w:styleId="WW8Num21z2">
    <w:name w:val="WW8Num21z2"/>
    <w:rsid w:val="000B6F82"/>
    <w:rPr>
      <w:rFonts w:ascii="Wingdings" w:hAnsi="Wingdings" w:cs="Wingdings"/>
    </w:rPr>
  </w:style>
  <w:style w:type="character" w:customStyle="1" w:styleId="WW8Num21z3">
    <w:name w:val="WW8Num21z3"/>
    <w:rsid w:val="000B6F82"/>
    <w:rPr>
      <w:rFonts w:ascii="Symbol" w:hAnsi="Symbol" w:cs="Symbol"/>
    </w:rPr>
  </w:style>
  <w:style w:type="character" w:customStyle="1" w:styleId="WW8Num22z0">
    <w:name w:val="WW8Num22z0"/>
    <w:rsid w:val="000B6F82"/>
    <w:rPr>
      <w:rFonts w:ascii="Symbol" w:hAnsi="Symbol" w:cs="Symbol"/>
    </w:rPr>
  </w:style>
  <w:style w:type="character" w:customStyle="1" w:styleId="WW8Num22z1">
    <w:name w:val="WW8Num22z1"/>
    <w:rsid w:val="000B6F82"/>
    <w:rPr>
      <w:rFonts w:ascii="Courier New" w:hAnsi="Courier New" w:cs="Courier New"/>
    </w:rPr>
  </w:style>
  <w:style w:type="character" w:customStyle="1" w:styleId="WW8Num22z2">
    <w:name w:val="WW8Num22z2"/>
    <w:rsid w:val="000B6F82"/>
    <w:rPr>
      <w:rFonts w:ascii="Wingdings" w:hAnsi="Wingdings" w:cs="Wingdings"/>
    </w:rPr>
  </w:style>
  <w:style w:type="character" w:customStyle="1" w:styleId="WW8Num23z0">
    <w:name w:val="WW8Num23z0"/>
    <w:rsid w:val="000B6F82"/>
    <w:rPr>
      <w:rFonts w:ascii="Calibri" w:eastAsia="Times New Roman" w:hAnsi="Calibri" w:cs="Calibri"/>
    </w:rPr>
  </w:style>
  <w:style w:type="character" w:customStyle="1" w:styleId="WW8Num23z1">
    <w:name w:val="WW8Num23z1"/>
    <w:rsid w:val="000B6F82"/>
    <w:rPr>
      <w:rFonts w:ascii="Courier New" w:hAnsi="Courier New" w:cs="Courier New"/>
    </w:rPr>
  </w:style>
  <w:style w:type="character" w:customStyle="1" w:styleId="WW8Num23z2">
    <w:name w:val="WW8Num23z2"/>
    <w:rsid w:val="000B6F82"/>
    <w:rPr>
      <w:rFonts w:ascii="Wingdings" w:hAnsi="Wingdings" w:cs="Wingdings"/>
    </w:rPr>
  </w:style>
  <w:style w:type="character" w:customStyle="1" w:styleId="WW8Num23z3">
    <w:name w:val="WW8Num23z3"/>
    <w:rsid w:val="000B6F82"/>
    <w:rPr>
      <w:rFonts w:ascii="Symbol" w:hAnsi="Symbol" w:cs="Symbol"/>
    </w:rPr>
  </w:style>
  <w:style w:type="character" w:customStyle="1" w:styleId="WW8Num24z0">
    <w:name w:val="WW8Num24z0"/>
    <w:rsid w:val="000B6F82"/>
    <w:rPr>
      <w:rFonts w:ascii="Symbol" w:hAnsi="Symbol" w:cs="Symbol"/>
      <w:strike/>
      <w:color w:val="0070C0"/>
      <w:position w:val="0"/>
      <w:sz w:val="24"/>
      <w:vertAlign w:val="baseline"/>
      <w:lang w:val="el-GR"/>
    </w:rPr>
  </w:style>
  <w:style w:type="character" w:customStyle="1" w:styleId="WW8Num24z1">
    <w:name w:val="WW8Num24z1"/>
    <w:rsid w:val="000B6F82"/>
    <w:rPr>
      <w:rFonts w:ascii="Courier New" w:hAnsi="Courier New" w:cs="Courier New"/>
    </w:rPr>
  </w:style>
  <w:style w:type="character" w:customStyle="1" w:styleId="WW8Num24z2">
    <w:name w:val="WW8Num24z2"/>
    <w:rsid w:val="000B6F82"/>
    <w:rPr>
      <w:rFonts w:ascii="Wingdings" w:hAnsi="Wingdings" w:cs="Wingdings"/>
    </w:rPr>
  </w:style>
  <w:style w:type="character" w:customStyle="1" w:styleId="WW8Num25z0">
    <w:name w:val="WW8Num25z0"/>
    <w:rsid w:val="000B6F82"/>
    <w:rPr>
      <w:rFonts w:ascii="Symbol" w:hAnsi="Symbol" w:cs="Symbol"/>
    </w:rPr>
  </w:style>
  <w:style w:type="character" w:customStyle="1" w:styleId="WW8Num25z1">
    <w:name w:val="WW8Num25z1"/>
    <w:rsid w:val="000B6F82"/>
    <w:rPr>
      <w:rFonts w:ascii="Courier New" w:hAnsi="Courier New" w:cs="Courier New"/>
    </w:rPr>
  </w:style>
  <w:style w:type="character" w:customStyle="1" w:styleId="WW8Num25z2">
    <w:name w:val="WW8Num25z2"/>
    <w:rsid w:val="000B6F82"/>
    <w:rPr>
      <w:rFonts w:ascii="Wingdings" w:hAnsi="Wingdings" w:cs="Wingdings"/>
    </w:rPr>
  </w:style>
  <w:style w:type="character" w:customStyle="1" w:styleId="WW8Num26z0">
    <w:name w:val="WW8Num26z0"/>
    <w:rsid w:val="000B6F82"/>
    <w:rPr>
      <w:rFonts w:ascii="Symbol" w:hAnsi="Symbol" w:cs="Symbol"/>
    </w:rPr>
  </w:style>
  <w:style w:type="character" w:customStyle="1" w:styleId="WW8Num26z1">
    <w:name w:val="WW8Num26z1"/>
    <w:rsid w:val="000B6F82"/>
    <w:rPr>
      <w:rFonts w:ascii="Courier New" w:hAnsi="Courier New" w:cs="Courier New"/>
    </w:rPr>
  </w:style>
  <w:style w:type="character" w:customStyle="1" w:styleId="WW8Num26z2">
    <w:name w:val="WW8Num26z2"/>
    <w:rsid w:val="000B6F82"/>
    <w:rPr>
      <w:rFonts w:ascii="Wingdings" w:hAnsi="Wingdings" w:cs="Wingdings"/>
    </w:rPr>
  </w:style>
  <w:style w:type="character" w:customStyle="1" w:styleId="WW8Num27z0">
    <w:name w:val="WW8Num27z0"/>
    <w:rsid w:val="000B6F82"/>
    <w:rPr>
      <w:rFonts w:ascii="Calibri" w:eastAsia="Times New Roman" w:hAnsi="Calibri" w:cs="Calibri"/>
    </w:rPr>
  </w:style>
  <w:style w:type="character" w:customStyle="1" w:styleId="WW8Num27z1">
    <w:name w:val="WW8Num27z1"/>
    <w:rsid w:val="000B6F82"/>
    <w:rPr>
      <w:rFonts w:ascii="Courier New" w:hAnsi="Courier New" w:cs="Courier New"/>
    </w:rPr>
  </w:style>
  <w:style w:type="character" w:customStyle="1" w:styleId="WW8Num27z2">
    <w:name w:val="WW8Num27z2"/>
    <w:rsid w:val="000B6F82"/>
    <w:rPr>
      <w:rFonts w:ascii="Wingdings" w:hAnsi="Wingdings" w:cs="Wingdings"/>
    </w:rPr>
  </w:style>
  <w:style w:type="character" w:customStyle="1" w:styleId="WW8Num27z3">
    <w:name w:val="WW8Num27z3"/>
    <w:rsid w:val="000B6F82"/>
    <w:rPr>
      <w:rFonts w:ascii="Symbol" w:hAnsi="Symbol" w:cs="Symbol"/>
    </w:rPr>
  </w:style>
  <w:style w:type="character" w:customStyle="1" w:styleId="WW8Num28z0">
    <w:name w:val="WW8Num28z0"/>
    <w:rsid w:val="000B6F82"/>
    <w:rPr>
      <w:rFonts w:ascii="Symbol" w:hAnsi="Symbol" w:cs="Symbol"/>
    </w:rPr>
  </w:style>
  <w:style w:type="character" w:customStyle="1" w:styleId="WW8Num28z1">
    <w:name w:val="WW8Num28z1"/>
    <w:rsid w:val="000B6F82"/>
    <w:rPr>
      <w:rFonts w:ascii="Courier New" w:hAnsi="Courier New" w:cs="Courier New"/>
    </w:rPr>
  </w:style>
  <w:style w:type="character" w:customStyle="1" w:styleId="WW8Num28z2">
    <w:name w:val="WW8Num28z2"/>
    <w:rsid w:val="000B6F82"/>
    <w:rPr>
      <w:rFonts w:ascii="Wingdings" w:hAnsi="Wingdings" w:cs="Wingdings"/>
    </w:rPr>
  </w:style>
  <w:style w:type="character" w:customStyle="1" w:styleId="WW8Num29z0">
    <w:name w:val="WW8Num29z0"/>
    <w:rsid w:val="000B6F82"/>
    <w:rPr>
      <w:rFonts w:ascii="Calibri" w:eastAsia="Times New Roman" w:hAnsi="Calibri" w:cs="Calibri"/>
    </w:rPr>
  </w:style>
  <w:style w:type="character" w:customStyle="1" w:styleId="WW8Num29z1">
    <w:name w:val="WW8Num29z1"/>
    <w:rsid w:val="000B6F82"/>
    <w:rPr>
      <w:rFonts w:ascii="Courier New" w:hAnsi="Courier New" w:cs="Courier New"/>
    </w:rPr>
  </w:style>
  <w:style w:type="character" w:customStyle="1" w:styleId="WW8Num29z2">
    <w:name w:val="WW8Num29z2"/>
    <w:rsid w:val="000B6F82"/>
    <w:rPr>
      <w:rFonts w:ascii="Wingdings" w:hAnsi="Wingdings" w:cs="Wingdings"/>
    </w:rPr>
  </w:style>
  <w:style w:type="character" w:customStyle="1" w:styleId="WW8Num29z3">
    <w:name w:val="WW8Num29z3"/>
    <w:rsid w:val="000B6F82"/>
    <w:rPr>
      <w:rFonts w:ascii="Symbol" w:hAnsi="Symbol" w:cs="Symbol"/>
    </w:rPr>
  </w:style>
  <w:style w:type="character" w:customStyle="1" w:styleId="WW8Num30z0">
    <w:name w:val="WW8Num30z0"/>
    <w:rsid w:val="000B6F82"/>
    <w:rPr>
      <w:rFonts w:ascii="Symbol" w:hAnsi="Symbol" w:cs="Symbol"/>
      <w:shd w:val="clear" w:color="auto" w:fill="FFFF00"/>
    </w:rPr>
  </w:style>
  <w:style w:type="character" w:customStyle="1" w:styleId="WW8Num30z1">
    <w:name w:val="WW8Num30z1"/>
    <w:rsid w:val="000B6F82"/>
    <w:rPr>
      <w:rFonts w:ascii="Courier New" w:hAnsi="Courier New" w:cs="Courier New"/>
    </w:rPr>
  </w:style>
  <w:style w:type="character" w:customStyle="1" w:styleId="WW8Num30z2">
    <w:name w:val="WW8Num30z2"/>
    <w:rsid w:val="000B6F82"/>
    <w:rPr>
      <w:rFonts w:ascii="Wingdings" w:hAnsi="Wingdings" w:cs="Wingdings"/>
    </w:rPr>
  </w:style>
  <w:style w:type="character" w:customStyle="1" w:styleId="WW8Num31z0">
    <w:name w:val="WW8Num31z0"/>
    <w:rsid w:val="000B6F82"/>
    <w:rPr>
      <w:rFonts w:cs="Times New Roman"/>
    </w:rPr>
  </w:style>
  <w:style w:type="character" w:customStyle="1" w:styleId="WW8Num32z0">
    <w:name w:val="WW8Num32z0"/>
    <w:rsid w:val="000B6F82"/>
  </w:style>
  <w:style w:type="character" w:customStyle="1" w:styleId="WW8Num32z1">
    <w:name w:val="WW8Num32z1"/>
    <w:rsid w:val="000B6F82"/>
  </w:style>
  <w:style w:type="character" w:customStyle="1" w:styleId="WW8Num32z2">
    <w:name w:val="WW8Num32z2"/>
    <w:rsid w:val="000B6F82"/>
  </w:style>
  <w:style w:type="character" w:customStyle="1" w:styleId="WW8Num32z3">
    <w:name w:val="WW8Num32z3"/>
    <w:rsid w:val="000B6F82"/>
  </w:style>
  <w:style w:type="character" w:customStyle="1" w:styleId="WW8Num32z4">
    <w:name w:val="WW8Num32z4"/>
    <w:rsid w:val="000B6F82"/>
  </w:style>
  <w:style w:type="character" w:customStyle="1" w:styleId="WW8Num32z5">
    <w:name w:val="WW8Num32z5"/>
    <w:rsid w:val="000B6F82"/>
  </w:style>
  <w:style w:type="character" w:customStyle="1" w:styleId="WW8Num32z6">
    <w:name w:val="WW8Num32z6"/>
    <w:rsid w:val="000B6F82"/>
  </w:style>
  <w:style w:type="character" w:customStyle="1" w:styleId="WW8Num32z7">
    <w:name w:val="WW8Num32z7"/>
    <w:rsid w:val="000B6F82"/>
  </w:style>
  <w:style w:type="character" w:customStyle="1" w:styleId="WW8Num32z8">
    <w:name w:val="WW8Num32z8"/>
    <w:rsid w:val="000B6F82"/>
  </w:style>
  <w:style w:type="character" w:customStyle="1" w:styleId="WW8Num33z0">
    <w:name w:val="WW8Num33z0"/>
    <w:rsid w:val="000B6F82"/>
    <w:rPr>
      <w:rFonts w:ascii="Symbol" w:eastAsia="Calibri" w:hAnsi="Symbol" w:cs="Symbol"/>
    </w:rPr>
  </w:style>
  <w:style w:type="character" w:customStyle="1" w:styleId="WW8Num33z1">
    <w:name w:val="WW8Num33z1"/>
    <w:rsid w:val="000B6F82"/>
    <w:rPr>
      <w:rFonts w:ascii="Courier New" w:hAnsi="Courier New" w:cs="Courier New"/>
    </w:rPr>
  </w:style>
  <w:style w:type="character" w:customStyle="1" w:styleId="WW8Num33z2">
    <w:name w:val="WW8Num33z2"/>
    <w:rsid w:val="000B6F82"/>
    <w:rPr>
      <w:rFonts w:ascii="Wingdings" w:hAnsi="Wingdings" w:cs="Wingdings"/>
    </w:rPr>
  </w:style>
  <w:style w:type="character" w:customStyle="1" w:styleId="WW8Num34z0">
    <w:name w:val="WW8Num34z0"/>
    <w:rsid w:val="000B6F82"/>
    <w:rPr>
      <w:rFonts w:ascii="Symbol" w:hAnsi="Symbol" w:cs="Symbol"/>
    </w:rPr>
  </w:style>
  <w:style w:type="character" w:customStyle="1" w:styleId="WW8Num34z1">
    <w:name w:val="WW8Num34z1"/>
    <w:rsid w:val="000B6F82"/>
    <w:rPr>
      <w:rFonts w:ascii="Courier New" w:hAnsi="Courier New" w:cs="Courier New"/>
    </w:rPr>
  </w:style>
  <w:style w:type="character" w:customStyle="1" w:styleId="WW8Num34z2">
    <w:name w:val="WW8Num34z2"/>
    <w:rsid w:val="000B6F82"/>
    <w:rPr>
      <w:rFonts w:ascii="Wingdings" w:hAnsi="Wingdings" w:cs="Wingdings"/>
    </w:rPr>
  </w:style>
  <w:style w:type="character" w:customStyle="1" w:styleId="WW8Num35z0">
    <w:name w:val="WW8Num35z0"/>
    <w:rsid w:val="000B6F82"/>
    <w:rPr>
      <w:rFonts w:ascii="Calibri" w:eastAsia="Times New Roman" w:hAnsi="Calibri" w:cs="Calibri"/>
    </w:rPr>
  </w:style>
  <w:style w:type="character" w:customStyle="1" w:styleId="WW8Num35z1">
    <w:name w:val="WW8Num35z1"/>
    <w:rsid w:val="000B6F82"/>
    <w:rPr>
      <w:rFonts w:ascii="Courier New" w:hAnsi="Courier New" w:cs="Courier New"/>
    </w:rPr>
  </w:style>
  <w:style w:type="character" w:customStyle="1" w:styleId="WW8Num35z2">
    <w:name w:val="WW8Num35z2"/>
    <w:rsid w:val="000B6F82"/>
    <w:rPr>
      <w:rFonts w:ascii="Wingdings" w:hAnsi="Wingdings" w:cs="Wingdings"/>
    </w:rPr>
  </w:style>
  <w:style w:type="character" w:customStyle="1" w:styleId="WW8Num35z3">
    <w:name w:val="WW8Num35z3"/>
    <w:rsid w:val="000B6F82"/>
    <w:rPr>
      <w:rFonts w:ascii="Symbol" w:hAnsi="Symbol" w:cs="Symbol"/>
    </w:rPr>
  </w:style>
  <w:style w:type="character" w:customStyle="1" w:styleId="WW8Num36z0">
    <w:name w:val="WW8Num36z0"/>
    <w:rsid w:val="000B6F82"/>
    <w:rPr>
      <w:lang w:val="el-GR"/>
    </w:rPr>
  </w:style>
  <w:style w:type="character" w:customStyle="1" w:styleId="WW8Num36z1">
    <w:name w:val="WW8Num36z1"/>
    <w:rsid w:val="000B6F82"/>
  </w:style>
  <w:style w:type="character" w:customStyle="1" w:styleId="WW8Num36z2">
    <w:name w:val="WW8Num36z2"/>
    <w:rsid w:val="000B6F82"/>
  </w:style>
  <w:style w:type="character" w:customStyle="1" w:styleId="WW8Num36z3">
    <w:name w:val="WW8Num36z3"/>
    <w:rsid w:val="000B6F82"/>
  </w:style>
  <w:style w:type="character" w:customStyle="1" w:styleId="WW8Num36z4">
    <w:name w:val="WW8Num36z4"/>
    <w:rsid w:val="000B6F82"/>
  </w:style>
  <w:style w:type="character" w:customStyle="1" w:styleId="WW8Num36z5">
    <w:name w:val="WW8Num36z5"/>
    <w:rsid w:val="000B6F82"/>
  </w:style>
  <w:style w:type="character" w:customStyle="1" w:styleId="WW8Num36z6">
    <w:name w:val="WW8Num36z6"/>
    <w:rsid w:val="000B6F82"/>
  </w:style>
  <w:style w:type="character" w:customStyle="1" w:styleId="WW8Num36z7">
    <w:name w:val="WW8Num36z7"/>
    <w:rsid w:val="000B6F82"/>
  </w:style>
  <w:style w:type="character" w:customStyle="1" w:styleId="WW8Num36z8">
    <w:name w:val="WW8Num36z8"/>
    <w:rsid w:val="000B6F82"/>
  </w:style>
  <w:style w:type="character" w:customStyle="1" w:styleId="WW8Num37z0">
    <w:name w:val="WW8Num37z0"/>
    <w:rsid w:val="000B6F82"/>
    <w:rPr>
      <w:rFonts w:ascii="Calibri" w:eastAsia="Times New Roman" w:hAnsi="Calibri" w:cs="Calibri"/>
    </w:rPr>
  </w:style>
  <w:style w:type="character" w:customStyle="1" w:styleId="WW8Num37z1">
    <w:name w:val="WW8Num37z1"/>
    <w:rsid w:val="000B6F82"/>
    <w:rPr>
      <w:rFonts w:ascii="Courier New" w:hAnsi="Courier New" w:cs="Courier New"/>
    </w:rPr>
  </w:style>
  <w:style w:type="character" w:customStyle="1" w:styleId="WW8Num37z2">
    <w:name w:val="WW8Num37z2"/>
    <w:rsid w:val="000B6F82"/>
    <w:rPr>
      <w:rFonts w:ascii="Wingdings" w:hAnsi="Wingdings" w:cs="Wingdings"/>
    </w:rPr>
  </w:style>
  <w:style w:type="character" w:customStyle="1" w:styleId="WW8Num37z3">
    <w:name w:val="WW8Num37z3"/>
    <w:rsid w:val="000B6F82"/>
    <w:rPr>
      <w:rFonts w:ascii="Symbol" w:hAnsi="Symbol" w:cs="Symbol"/>
    </w:rPr>
  </w:style>
  <w:style w:type="character" w:customStyle="1" w:styleId="WW8Num38z0">
    <w:name w:val="WW8Num38z0"/>
    <w:rsid w:val="000B6F82"/>
  </w:style>
  <w:style w:type="character" w:customStyle="1" w:styleId="WW8Num38z1">
    <w:name w:val="WW8Num38z1"/>
    <w:rsid w:val="000B6F82"/>
  </w:style>
  <w:style w:type="character" w:customStyle="1" w:styleId="WW8Num38z2">
    <w:name w:val="WW8Num38z2"/>
    <w:rsid w:val="000B6F82"/>
  </w:style>
  <w:style w:type="character" w:customStyle="1" w:styleId="WW8Num38z3">
    <w:name w:val="WW8Num38z3"/>
    <w:rsid w:val="000B6F82"/>
  </w:style>
  <w:style w:type="character" w:customStyle="1" w:styleId="WW8Num38z4">
    <w:name w:val="WW8Num38z4"/>
    <w:rsid w:val="000B6F82"/>
  </w:style>
  <w:style w:type="character" w:customStyle="1" w:styleId="WW8Num38z5">
    <w:name w:val="WW8Num38z5"/>
    <w:rsid w:val="000B6F82"/>
  </w:style>
  <w:style w:type="character" w:customStyle="1" w:styleId="WW8Num38z6">
    <w:name w:val="WW8Num38z6"/>
    <w:rsid w:val="000B6F82"/>
  </w:style>
  <w:style w:type="character" w:customStyle="1" w:styleId="WW8Num38z7">
    <w:name w:val="WW8Num38z7"/>
    <w:rsid w:val="000B6F82"/>
  </w:style>
  <w:style w:type="character" w:customStyle="1" w:styleId="WW8Num38z8">
    <w:name w:val="WW8Num38z8"/>
    <w:rsid w:val="000B6F82"/>
  </w:style>
  <w:style w:type="character" w:customStyle="1" w:styleId="WW-DefaultParagraphFont11111111111111111111">
    <w:name w:val="WW-Default Paragraph Font11111111111111111111"/>
    <w:rsid w:val="000B6F82"/>
  </w:style>
  <w:style w:type="character" w:customStyle="1" w:styleId="WW8Num4z1">
    <w:name w:val="WW8Num4z1"/>
    <w:rsid w:val="000B6F82"/>
    <w:rPr>
      <w:rFonts w:cs="Times New Roman"/>
    </w:rPr>
  </w:style>
  <w:style w:type="character" w:customStyle="1" w:styleId="WW8Num5z1">
    <w:name w:val="WW8Num5z1"/>
    <w:rsid w:val="000B6F82"/>
    <w:rPr>
      <w:rFonts w:cs="Times New Roman"/>
    </w:rPr>
  </w:style>
  <w:style w:type="character" w:customStyle="1" w:styleId="WW8Num29z4">
    <w:name w:val="WW8Num29z4"/>
    <w:rsid w:val="000B6F82"/>
  </w:style>
  <w:style w:type="character" w:customStyle="1" w:styleId="WW8Num29z5">
    <w:name w:val="WW8Num29z5"/>
    <w:rsid w:val="000B6F82"/>
  </w:style>
  <w:style w:type="character" w:customStyle="1" w:styleId="WW8Num29z6">
    <w:name w:val="WW8Num29z6"/>
    <w:rsid w:val="000B6F82"/>
  </w:style>
  <w:style w:type="character" w:customStyle="1" w:styleId="WW8Num29z7">
    <w:name w:val="WW8Num29z7"/>
    <w:rsid w:val="000B6F82"/>
  </w:style>
  <w:style w:type="character" w:customStyle="1" w:styleId="WW8Num29z8">
    <w:name w:val="WW8Num29z8"/>
    <w:rsid w:val="000B6F82"/>
  </w:style>
  <w:style w:type="character" w:customStyle="1" w:styleId="WW8Num30z3">
    <w:name w:val="WW8Num30z3"/>
    <w:rsid w:val="000B6F82"/>
    <w:rPr>
      <w:rFonts w:ascii="Symbol" w:hAnsi="Symbol" w:cs="Symbol"/>
    </w:rPr>
  </w:style>
  <w:style w:type="character" w:customStyle="1" w:styleId="WW8Num31z1">
    <w:name w:val="WW8Num31z1"/>
    <w:rsid w:val="000B6F82"/>
  </w:style>
  <w:style w:type="character" w:customStyle="1" w:styleId="WW8Num31z2">
    <w:name w:val="WW8Num31z2"/>
    <w:rsid w:val="000B6F82"/>
  </w:style>
  <w:style w:type="character" w:customStyle="1" w:styleId="WW8Num31z3">
    <w:name w:val="WW8Num31z3"/>
    <w:rsid w:val="000B6F82"/>
  </w:style>
  <w:style w:type="character" w:customStyle="1" w:styleId="WW8Num31z4">
    <w:name w:val="WW8Num31z4"/>
    <w:rsid w:val="000B6F82"/>
  </w:style>
  <w:style w:type="character" w:customStyle="1" w:styleId="WW8Num31z5">
    <w:name w:val="WW8Num31z5"/>
    <w:rsid w:val="000B6F82"/>
  </w:style>
  <w:style w:type="character" w:customStyle="1" w:styleId="WW8Num31z6">
    <w:name w:val="WW8Num31z6"/>
    <w:rsid w:val="000B6F82"/>
  </w:style>
  <w:style w:type="character" w:customStyle="1" w:styleId="WW8Num31z7">
    <w:name w:val="WW8Num31z7"/>
    <w:rsid w:val="000B6F82"/>
  </w:style>
  <w:style w:type="character" w:customStyle="1" w:styleId="WW8Num31z8">
    <w:name w:val="WW8Num31z8"/>
    <w:rsid w:val="000B6F82"/>
  </w:style>
  <w:style w:type="character" w:customStyle="1" w:styleId="WW8Num39z0">
    <w:name w:val="WW8Num39z0"/>
    <w:rsid w:val="000B6F82"/>
    <w:rPr>
      <w:rFonts w:ascii="Calibri" w:eastAsia="Times New Roman" w:hAnsi="Calibri" w:cs="Calibri"/>
    </w:rPr>
  </w:style>
  <w:style w:type="character" w:customStyle="1" w:styleId="WW8Num39z1">
    <w:name w:val="WW8Num39z1"/>
    <w:rsid w:val="000B6F82"/>
    <w:rPr>
      <w:rFonts w:ascii="Courier New" w:hAnsi="Courier New" w:cs="Courier New"/>
    </w:rPr>
  </w:style>
  <w:style w:type="character" w:customStyle="1" w:styleId="WW8Num39z2">
    <w:name w:val="WW8Num39z2"/>
    <w:rsid w:val="000B6F82"/>
    <w:rPr>
      <w:rFonts w:ascii="Wingdings" w:hAnsi="Wingdings" w:cs="Wingdings"/>
    </w:rPr>
  </w:style>
  <w:style w:type="character" w:customStyle="1" w:styleId="WW8Num39z3">
    <w:name w:val="WW8Num39z3"/>
    <w:rsid w:val="000B6F82"/>
    <w:rPr>
      <w:rFonts w:ascii="Symbol" w:hAnsi="Symbol" w:cs="Symbol"/>
    </w:rPr>
  </w:style>
  <w:style w:type="character" w:customStyle="1" w:styleId="WW8Num40z0">
    <w:name w:val="WW8Num40z0"/>
    <w:rsid w:val="000B6F82"/>
    <w:rPr>
      <w:rFonts w:ascii="Symbol" w:hAnsi="Symbol" w:cs="Symbol"/>
    </w:rPr>
  </w:style>
  <w:style w:type="character" w:customStyle="1" w:styleId="WW8Num40z1">
    <w:name w:val="WW8Num40z1"/>
    <w:rsid w:val="000B6F82"/>
    <w:rPr>
      <w:rFonts w:ascii="Courier New" w:hAnsi="Courier New" w:cs="Courier New"/>
    </w:rPr>
  </w:style>
  <w:style w:type="character" w:customStyle="1" w:styleId="WW8Num40z2">
    <w:name w:val="WW8Num40z2"/>
    <w:rsid w:val="000B6F82"/>
    <w:rPr>
      <w:rFonts w:ascii="Wingdings" w:hAnsi="Wingdings" w:cs="Wingdings"/>
    </w:rPr>
  </w:style>
  <w:style w:type="character" w:customStyle="1" w:styleId="WW8Num41z0">
    <w:name w:val="WW8Num41z0"/>
    <w:rsid w:val="000B6F82"/>
    <w:rPr>
      <w:rFonts w:ascii="Arial" w:hAnsi="Arial" w:cs="Times New Roman"/>
      <w:b/>
      <w:i w:val="0"/>
      <w:sz w:val="20"/>
      <w:szCs w:val="20"/>
    </w:rPr>
  </w:style>
  <w:style w:type="character" w:customStyle="1" w:styleId="WW8Num41z1">
    <w:name w:val="WW8Num41z1"/>
    <w:rsid w:val="000B6F82"/>
    <w:rPr>
      <w:rFonts w:cs="Times New Roman"/>
    </w:rPr>
  </w:style>
  <w:style w:type="character" w:customStyle="1" w:styleId="WW8Num41z2">
    <w:name w:val="WW8Num41z2"/>
    <w:rsid w:val="000B6F82"/>
    <w:rPr>
      <w:rFonts w:ascii="Arial" w:hAnsi="Arial" w:cs="Times New Roman"/>
      <w:b w:val="0"/>
      <w:i w:val="0"/>
    </w:rPr>
  </w:style>
  <w:style w:type="character" w:customStyle="1" w:styleId="WW8Num41z3">
    <w:name w:val="WW8Num41z3"/>
    <w:rsid w:val="000B6F82"/>
    <w:rPr>
      <w:rFonts w:ascii="Arial" w:hAnsi="Arial" w:cs="Times New Roman"/>
      <w:b w:val="0"/>
      <w:i w:val="0"/>
      <w:sz w:val="20"/>
      <w:szCs w:val="20"/>
    </w:rPr>
  </w:style>
  <w:style w:type="character" w:customStyle="1" w:styleId="DefaultParagraphFont1">
    <w:name w:val="Default Paragraph Font1"/>
    <w:rsid w:val="000B6F82"/>
  </w:style>
  <w:style w:type="character" w:customStyle="1" w:styleId="Heading1Char">
    <w:name w:val="Heading 1 Char"/>
    <w:rsid w:val="000B6F82"/>
    <w:rPr>
      <w:rFonts w:ascii="Arial" w:hAnsi="Arial" w:cs="Arial"/>
      <w:b/>
      <w:bCs/>
      <w:color w:val="333399"/>
      <w:sz w:val="28"/>
      <w:szCs w:val="32"/>
      <w:lang w:val="en-US"/>
    </w:rPr>
  </w:style>
  <w:style w:type="character" w:customStyle="1" w:styleId="Heading2Char">
    <w:name w:val="Heading 2 Char"/>
    <w:rsid w:val="000B6F82"/>
    <w:rPr>
      <w:rFonts w:ascii="Arial" w:hAnsi="Arial" w:cs="Arial"/>
      <w:b/>
      <w:color w:val="002060"/>
      <w:sz w:val="24"/>
      <w:szCs w:val="22"/>
      <w:lang w:val="en-GB"/>
    </w:rPr>
  </w:style>
  <w:style w:type="character" w:customStyle="1" w:styleId="Heading5Char">
    <w:name w:val="Heading 5 Char"/>
    <w:rsid w:val="000B6F82"/>
    <w:rPr>
      <w:rFonts w:ascii="Calibri" w:eastAsia="Times New Roman" w:hAnsi="Calibri" w:cs="Times New Roman"/>
      <w:b/>
      <w:bCs/>
      <w:i/>
      <w:iCs/>
      <w:sz w:val="26"/>
      <w:szCs w:val="26"/>
      <w:lang w:val="en-GB"/>
    </w:rPr>
  </w:style>
  <w:style w:type="character" w:customStyle="1" w:styleId="DateChar">
    <w:name w:val="Date Char"/>
    <w:rsid w:val="000B6F82"/>
    <w:rPr>
      <w:sz w:val="24"/>
      <w:szCs w:val="24"/>
      <w:lang w:val="en-GB"/>
    </w:rPr>
  </w:style>
  <w:style w:type="character" w:customStyle="1" w:styleId="FooterChar">
    <w:name w:val="Footer Char"/>
    <w:rsid w:val="000B6F82"/>
    <w:rPr>
      <w:rFonts w:eastAsia="MS Mincho" w:cs="Times New Roman"/>
      <w:sz w:val="24"/>
      <w:szCs w:val="24"/>
      <w:lang w:val="en-US" w:eastAsia="ja-JP"/>
    </w:rPr>
  </w:style>
  <w:style w:type="character" w:customStyle="1" w:styleId="22">
    <w:name w:val="Παραπομπή σχολίου2"/>
    <w:rsid w:val="000B6F82"/>
    <w:rPr>
      <w:sz w:val="16"/>
    </w:rPr>
  </w:style>
  <w:style w:type="character" w:styleId="-">
    <w:name w:val="Hyperlink"/>
    <w:uiPriority w:val="99"/>
    <w:rsid w:val="000B6F82"/>
    <w:rPr>
      <w:color w:val="0000FF"/>
      <w:u w:val="single"/>
    </w:rPr>
  </w:style>
  <w:style w:type="character" w:customStyle="1" w:styleId="HeaderChar">
    <w:name w:val="Header Char"/>
    <w:rsid w:val="000B6F82"/>
    <w:rPr>
      <w:rFonts w:cs="Times New Roman"/>
      <w:sz w:val="24"/>
      <w:szCs w:val="24"/>
      <w:lang w:val="en-GB"/>
    </w:rPr>
  </w:style>
  <w:style w:type="character" w:styleId="aa">
    <w:name w:val="page number"/>
    <w:rsid w:val="000B6F82"/>
    <w:rPr>
      <w:rFonts w:cs="Times New Roman"/>
    </w:rPr>
  </w:style>
  <w:style w:type="character" w:customStyle="1" w:styleId="BalloonTextChar">
    <w:name w:val="Balloon Text Char"/>
    <w:rsid w:val="000B6F82"/>
    <w:rPr>
      <w:rFonts w:ascii="Tahoma" w:hAnsi="Tahoma" w:cs="Tahoma"/>
      <w:sz w:val="16"/>
      <w:szCs w:val="16"/>
      <w:lang w:val="en-GB"/>
    </w:rPr>
  </w:style>
  <w:style w:type="character" w:customStyle="1" w:styleId="CommentTextChar">
    <w:name w:val="Comment Text Char"/>
    <w:rsid w:val="000B6F82"/>
    <w:rPr>
      <w:rFonts w:cs="Times New Roman"/>
      <w:lang w:val="en-GB"/>
    </w:rPr>
  </w:style>
  <w:style w:type="character" w:customStyle="1" w:styleId="CommentSubjectChar">
    <w:name w:val="Comment Subject Char"/>
    <w:rsid w:val="000B6F82"/>
    <w:rPr>
      <w:rFonts w:cs="Times New Roman"/>
      <w:b/>
      <w:bCs/>
      <w:lang w:val="en-GB"/>
    </w:rPr>
  </w:style>
  <w:style w:type="character" w:customStyle="1" w:styleId="BodyTextChar">
    <w:name w:val="Body Text Char"/>
    <w:rsid w:val="000B6F82"/>
    <w:rPr>
      <w:rFonts w:cs="Times New Roman"/>
      <w:sz w:val="24"/>
      <w:szCs w:val="24"/>
      <w:lang w:val="en-GB"/>
    </w:rPr>
  </w:style>
  <w:style w:type="character" w:customStyle="1" w:styleId="10">
    <w:name w:val="Κείμενο κράτησης θέσης1"/>
    <w:rsid w:val="000B6F82"/>
    <w:rPr>
      <w:rFonts w:cs="Times New Roman"/>
      <w:color w:val="808080"/>
    </w:rPr>
  </w:style>
  <w:style w:type="character" w:customStyle="1" w:styleId="ab">
    <w:name w:val="Χαρακτήρες υποσημείωσης"/>
    <w:rsid w:val="000B6F82"/>
    <w:rPr>
      <w:rFonts w:cs="Times New Roman"/>
      <w:vertAlign w:val="superscript"/>
    </w:rPr>
  </w:style>
  <w:style w:type="character" w:customStyle="1" w:styleId="FootnoteTextChar">
    <w:name w:val="Footnote Text Char"/>
    <w:rsid w:val="000B6F82"/>
    <w:rPr>
      <w:rFonts w:ascii="Calibri" w:hAnsi="Calibri" w:cs="Times New Roman"/>
    </w:rPr>
  </w:style>
  <w:style w:type="character" w:customStyle="1" w:styleId="Heading3Char">
    <w:name w:val="Heading 3 Char"/>
    <w:rsid w:val="000B6F82"/>
    <w:rPr>
      <w:rFonts w:ascii="Arial" w:hAnsi="Arial" w:cs="Arial"/>
      <w:b/>
      <w:bCs/>
      <w:sz w:val="22"/>
      <w:szCs w:val="26"/>
      <w:lang w:val="en-GB"/>
    </w:rPr>
  </w:style>
  <w:style w:type="character" w:customStyle="1" w:styleId="Heading4Char">
    <w:name w:val="Heading 4 Char"/>
    <w:rsid w:val="000B6F82"/>
    <w:rPr>
      <w:rFonts w:ascii="Arial" w:eastAsia="Times New Roman" w:hAnsi="Arial" w:cs="Times New Roman"/>
      <w:b/>
      <w:bCs/>
      <w:sz w:val="22"/>
      <w:szCs w:val="28"/>
      <w:lang w:val="en-GB"/>
    </w:rPr>
  </w:style>
  <w:style w:type="character" w:customStyle="1" w:styleId="DocTitleChar">
    <w:name w:val="Doc Title Char"/>
    <w:basedOn w:val="Heading1Char"/>
    <w:rsid w:val="000B6F82"/>
    <w:rPr>
      <w:rFonts w:ascii="Arial" w:hAnsi="Arial" w:cs="Arial"/>
      <w:b/>
      <w:bCs/>
      <w:color w:val="333399"/>
      <w:sz w:val="28"/>
      <w:szCs w:val="32"/>
      <w:lang w:val="en-US"/>
    </w:rPr>
  </w:style>
  <w:style w:type="character" w:customStyle="1" w:styleId="Style1Char">
    <w:name w:val="Style1 Char"/>
    <w:rsid w:val="000B6F82"/>
    <w:rPr>
      <w:rFonts w:ascii="Calibri" w:hAnsi="Calibri" w:cs="Calibri"/>
      <w:b/>
      <w:bCs/>
      <w:color w:val="333399"/>
      <w:sz w:val="40"/>
      <w:szCs w:val="40"/>
      <w:lang w:val="en-US"/>
    </w:rPr>
  </w:style>
  <w:style w:type="character" w:customStyle="1" w:styleId="ContentsChar">
    <w:name w:val="Contents Char"/>
    <w:rsid w:val="000B6F82"/>
    <w:rPr>
      <w:rFonts w:ascii="Calibri" w:hAnsi="Calibri" w:cs="Calibri"/>
      <w:b/>
      <w:bCs/>
      <w:color w:val="333399"/>
      <w:sz w:val="28"/>
      <w:szCs w:val="32"/>
      <w:lang w:val="en-US"/>
    </w:rPr>
  </w:style>
  <w:style w:type="character" w:customStyle="1" w:styleId="EndnoteTextChar">
    <w:name w:val="Endnote Text Char"/>
    <w:rsid w:val="000B6F82"/>
    <w:rPr>
      <w:rFonts w:ascii="Calibri" w:hAnsi="Calibri" w:cs="Calibri"/>
      <w:lang w:val="en-GB"/>
    </w:rPr>
  </w:style>
  <w:style w:type="character" w:customStyle="1" w:styleId="ac">
    <w:name w:val="Χαρακτήρες σημείωσης τέλους"/>
    <w:rsid w:val="000B6F82"/>
    <w:rPr>
      <w:vertAlign w:val="superscript"/>
    </w:rPr>
  </w:style>
  <w:style w:type="character" w:customStyle="1" w:styleId="FootnoteReference2">
    <w:name w:val="Footnote Reference2"/>
    <w:rsid w:val="000B6F82"/>
    <w:rPr>
      <w:vertAlign w:val="superscript"/>
    </w:rPr>
  </w:style>
  <w:style w:type="character" w:customStyle="1" w:styleId="EndnoteReference1">
    <w:name w:val="Endnote Reference1"/>
    <w:rsid w:val="000B6F82"/>
    <w:rPr>
      <w:vertAlign w:val="superscript"/>
    </w:rPr>
  </w:style>
  <w:style w:type="character" w:customStyle="1" w:styleId="ad">
    <w:name w:val="Κουκκίδες"/>
    <w:rsid w:val="000B6F82"/>
    <w:rPr>
      <w:rFonts w:ascii="OpenSymbol" w:eastAsia="OpenSymbol" w:hAnsi="OpenSymbol" w:cs="OpenSymbol"/>
    </w:rPr>
  </w:style>
  <w:style w:type="character" w:styleId="ae">
    <w:name w:val="Strong"/>
    <w:uiPriority w:val="22"/>
    <w:qFormat/>
    <w:rsid w:val="000B6F82"/>
    <w:rPr>
      <w:b/>
      <w:bCs/>
    </w:rPr>
  </w:style>
  <w:style w:type="character" w:customStyle="1" w:styleId="11">
    <w:name w:val="Προεπιλεγμένη γραμματοσειρά1"/>
    <w:rsid w:val="000B6F82"/>
  </w:style>
  <w:style w:type="character" w:customStyle="1" w:styleId="af">
    <w:name w:val="Σύμβολο υποσημείωσης"/>
    <w:rsid w:val="000B6F82"/>
    <w:rPr>
      <w:vertAlign w:val="superscript"/>
    </w:rPr>
  </w:style>
  <w:style w:type="character" w:styleId="af0">
    <w:name w:val="Emphasis"/>
    <w:uiPriority w:val="20"/>
    <w:qFormat/>
    <w:rsid w:val="000B6F82"/>
    <w:rPr>
      <w:i/>
      <w:iCs/>
    </w:rPr>
  </w:style>
  <w:style w:type="character" w:customStyle="1" w:styleId="af1">
    <w:name w:val="Χαρακτήρες αρίθμησης"/>
    <w:rsid w:val="000B6F82"/>
  </w:style>
  <w:style w:type="character" w:customStyle="1" w:styleId="normalwithoutspacingChar">
    <w:name w:val="normal_without_spacing Char"/>
    <w:rsid w:val="000B6F82"/>
    <w:rPr>
      <w:rFonts w:ascii="Calibri" w:hAnsi="Calibri" w:cs="Calibri"/>
      <w:sz w:val="22"/>
      <w:szCs w:val="24"/>
    </w:rPr>
  </w:style>
  <w:style w:type="character" w:customStyle="1" w:styleId="FootnoteTextChar1">
    <w:name w:val="Footnote Text Char1"/>
    <w:rsid w:val="000B6F82"/>
    <w:rPr>
      <w:rFonts w:ascii="Calibri" w:hAnsi="Calibri" w:cs="Calibri"/>
      <w:lang w:val="en-IE" w:eastAsia="zh-CN"/>
    </w:rPr>
  </w:style>
  <w:style w:type="character" w:customStyle="1" w:styleId="foothangingChar">
    <w:name w:val="foot_hanging Char"/>
    <w:rsid w:val="000B6F82"/>
    <w:rPr>
      <w:rFonts w:ascii="Calibri" w:hAnsi="Calibri" w:cs="Calibri"/>
      <w:sz w:val="18"/>
      <w:szCs w:val="18"/>
      <w:lang w:val="en-IE" w:eastAsia="zh-CN"/>
    </w:rPr>
  </w:style>
  <w:style w:type="character" w:customStyle="1" w:styleId="HTMLPreformattedChar">
    <w:name w:val="HTML Preformatted Char"/>
    <w:rsid w:val="000B6F82"/>
    <w:rPr>
      <w:rFonts w:ascii="Courier New" w:hAnsi="Courier New" w:cs="Courier New"/>
    </w:rPr>
  </w:style>
  <w:style w:type="character" w:customStyle="1" w:styleId="apple-converted-space">
    <w:name w:val="apple-converted-space"/>
    <w:basedOn w:val="WW-DefaultParagraphFont11111111111111111111"/>
    <w:rsid w:val="000B6F82"/>
  </w:style>
  <w:style w:type="character" w:customStyle="1" w:styleId="BodyTextIndent3Char">
    <w:name w:val="Body Text Indent 3 Char"/>
    <w:rsid w:val="000B6F82"/>
    <w:rPr>
      <w:rFonts w:ascii="Calibri" w:hAnsi="Calibri" w:cs="Calibri"/>
      <w:sz w:val="16"/>
      <w:szCs w:val="16"/>
      <w:lang w:val="en-GB"/>
    </w:rPr>
  </w:style>
  <w:style w:type="character" w:customStyle="1" w:styleId="WW-FootnoteReference">
    <w:name w:val="WW-Footnote Reference"/>
    <w:rsid w:val="000B6F82"/>
    <w:rPr>
      <w:vertAlign w:val="superscript"/>
    </w:rPr>
  </w:style>
  <w:style w:type="character" w:customStyle="1" w:styleId="WW-EndnoteReference">
    <w:name w:val="WW-Endnote Reference"/>
    <w:rsid w:val="000B6F82"/>
    <w:rPr>
      <w:vertAlign w:val="superscript"/>
    </w:rPr>
  </w:style>
  <w:style w:type="character" w:customStyle="1" w:styleId="FootnoteReference1">
    <w:name w:val="Footnote Reference1"/>
    <w:rsid w:val="000B6F82"/>
    <w:rPr>
      <w:vertAlign w:val="superscript"/>
    </w:rPr>
  </w:style>
  <w:style w:type="character" w:customStyle="1" w:styleId="FootnoteTextChar2">
    <w:name w:val="Footnote Text Char2"/>
    <w:rsid w:val="000B6F82"/>
    <w:rPr>
      <w:rFonts w:ascii="Calibri" w:hAnsi="Calibri" w:cs="Calibri"/>
      <w:sz w:val="18"/>
      <w:lang w:val="en-IE" w:eastAsia="zh-CN"/>
    </w:rPr>
  </w:style>
  <w:style w:type="character" w:customStyle="1" w:styleId="foothangingChar1">
    <w:name w:val="foot_hanging Char1"/>
    <w:rsid w:val="000B6F82"/>
    <w:rPr>
      <w:rFonts w:ascii="Calibri" w:hAnsi="Calibri" w:cs="Calibri"/>
      <w:sz w:val="18"/>
      <w:szCs w:val="18"/>
      <w:lang w:val="en-IE" w:eastAsia="zh-CN"/>
    </w:rPr>
  </w:style>
  <w:style w:type="character" w:customStyle="1" w:styleId="footersChar">
    <w:name w:val="footers Char"/>
    <w:basedOn w:val="foothangingChar1"/>
    <w:rsid w:val="000B6F82"/>
    <w:rPr>
      <w:rFonts w:ascii="Calibri" w:hAnsi="Calibri" w:cs="Calibri"/>
      <w:sz w:val="18"/>
      <w:szCs w:val="18"/>
      <w:lang w:val="en-IE" w:eastAsia="zh-CN"/>
    </w:rPr>
  </w:style>
  <w:style w:type="character" w:customStyle="1" w:styleId="CommentTextChar1">
    <w:name w:val="Comment Text Char1"/>
    <w:rsid w:val="000B6F82"/>
    <w:rPr>
      <w:rFonts w:ascii="Calibri" w:hAnsi="Calibri" w:cs="Calibri"/>
      <w:lang w:val="en-GB" w:eastAsia="zh-CN"/>
    </w:rPr>
  </w:style>
  <w:style w:type="character" w:customStyle="1" w:styleId="HTMLPreformattedChar1">
    <w:name w:val="HTML Preformatted Char1"/>
    <w:rsid w:val="000B6F82"/>
    <w:rPr>
      <w:rFonts w:ascii="Courier New" w:hAnsi="Courier New" w:cs="Courier New"/>
      <w:lang w:eastAsia="zh-CN"/>
    </w:rPr>
  </w:style>
  <w:style w:type="character" w:customStyle="1" w:styleId="BodyText3Char">
    <w:name w:val="Body Text 3 Char"/>
    <w:rsid w:val="000B6F82"/>
    <w:rPr>
      <w:rFonts w:ascii="Calibri" w:hAnsi="Calibri" w:cs="Calibri"/>
      <w:sz w:val="16"/>
      <w:szCs w:val="16"/>
      <w:lang w:val="en-GB" w:eastAsia="zh-CN"/>
    </w:rPr>
  </w:style>
  <w:style w:type="character" w:customStyle="1" w:styleId="WW-FootnoteReference1">
    <w:name w:val="WW-Footnote Reference1"/>
    <w:rsid w:val="000B6F82"/>
    <w:rPr>
      <w:vertAlign w:val="superscript"/>
    </w:rPr>
  </w:style>
  <w:style w:type="character" w:customStyle="1" w:styleId="WW-EndnoteReference1">
    <w:name w:val="WW-Endnote Reference1"/>
    <w:rsid w:val="000B6F82"/>
    <w:rPr>
      <w:vertAlign w:val="superscript"/>
    </w:rPr>
  </w:style>
  <w:style w:type="character" w:customStyle="1" w:styleId="WW-FootnoteReference2">
    <w:name w:val="WW-Footnote Reference2"/>
    <w:rsid w:val="000B6F82"/>
    <w:rPr>
      <w:vertAlign w:val="superscript"/>
    </w:rPr>
  </w:style>
  <w:style w:type="character" w:customStyle="1" w:styleId="WW-EndnoteReference2">
    <w:name w:val="WW-Endnote Reference2"/>
    <w:rsid w:val="000B6F82"/>
    <w:rPr>
      <w:vertAlign w:val="superscript"/>
    </w:rPr>
  </w:style>
  <w:style w:type="character" w:customStyle="1" w:styleId="FootnoteTextChar3">
    <w:name w:val="Footnote Text Char3"/>
    <w:rsid w:val="000B6F82"/>
    <w:rPr>
      <w:rFonts w:ascii="Calibri" w:hAnsi="Calibri" w:cs="Calibri"/>
      <w:sz w:val="18"/>
      <w:lang w:val="en-IE" w:eastAsia="zh-CN"/>
    </w:rPr>
  </w:style>
  <w:style w:type="character" w:customStyle="1" w:styleId="foothangingChar2">
    <w:name w:val="foot_hanging Char2"/>
    <w:rsid w:val="000B6F82"/>
    <w:rPr>
      <w:rFonts w:ascii="Calibri" w:hAnsi="Calibri" w:cs="Calibri"/>
      <w:sz w:val="18"/>
      <w:szCs w:val="18"/>
      <w:lang w:val="en-IE" w:eastAsia="zh-CN"/>
    </w:rPr>
  </w:style>
  <w:style w:type="character" w:customStyle="1" w:styleId="footersChar1">
    <w:name w:val="footers Char1"/>
    <w:basedOn w:val="foothangingChar2"/>
    <w:rsid w:val="000B6F82"/>
    <w:rPr>
      <w:rFonts w:ascii="Calibri" w:hAnsi="Calibri" w:cs="Calibri"/>
      <w:sz w:val="18"/>
      <w:szCs w:val="18"/>
      <w:lang w:val="en-IE" w:eastAsia="zh-CN"/>
    </w:rPr>
  </w:style>
  <w:style w:type="character" w:customStyle="1" w:styleId="foootChar">
    <w:name w:val="fooot Char"/>
    <w:basedOn w:val="footersChar1"/>
    <w:rsid w:val="000B6F82"/>
    <w:rPr>
      <w:rFonts w:ascii="Calibri" w:hAnsi="Calibri" w:cs="Calibri"/>
      <w:sz w:val="18"/>
      <w:szCs w:val="18"/>
      <w:lang w:val="en-IE" w:eastAsia="zh-CN"/>
    </w:rPr>
  </w:style>
  <w:style w:type="character" w:customStyle="1" w:styleId="12">
    <w:name w:val="Παραπομπή υποσημείωσης1"/>
    <w:rsid w:val="000B6F82"/>
    <w:rPr>
      <w:vertAlign w:val="superscript"/>
    </w:rPr>
  </w:style>
  <w:style w:type="character" w:customStyle="1" w:styleId="13">
    <w:name w:val="Παραπομπή σημείωσης τέλους1"/>
    <w:rsid w:val="000B6F82"/>
    <w:rPr>
      <w:vertAlign w:val="superscript"/>
    </w:rPr>
  </w:style>
  <w:style w:type="character" w:customStyle="1" w:styleId="Char3">
    <w:name w:val="Κείμενο πλαισίου Char"/>
    <w:rsid w:val="000B6F82"/>
    <w:rPr>
      <w:rFonts w:ascii="Tahoma" w:hAnsi="Tahoma" w:cs="Tahoma"/>
      <w:sz w:val="16"/>
      <w:szCs w:val="16"/>
      <w:lang w:val="en-GB"/>
    </w:rPr>
  </w:style>
  <w:style w:type="character" w:customStyle="1" w:styleId="14">
    <w:name w:val="Παραπομπή σχολίου1"/>
    <w:rsid w:val="000B6F82"/>
    <w:rPr>
      <w:sz w:val="16"/>
      <w:szCs w:val="16"/>
    </w:rPr>
  </w:style>
  <w:style w:type="character" w:customStyle="1" w:styleId="Char4">
    <w:name w:val="Κείμενο σχολίου Char"/>
    <w:rsid w:val="000B6F82"/>
    <w:rPr>
      <w:rFonts w:ascii="Calibri" w:hAnsi="Calibri" w:cs="Calibri"/>
      <w:lang w:val="en-GB"/>
    </w:rPr>
  </w:style>
  <w:style w:type="character" w:customStyle="1" w:styleId="Char5">
    <w:name w:val="Θέμα σχολίου Char"/>
    <w:rsid w:val="000B6F82"/>
    <w:rPr>
      <w:rFonts w:ascii="Calibri" w:hAnsi="Calibri" w:cs="Calibri"/>
      <w:b/>
      <w:bCs/>
      <w:lang w:val="en-GB"/>
    </w:rPr>
  </w:style>
  <w:style w:type="character" w:customStyle="1" w:styleId="-HTMLChar">
    <w:name w:val="Προ-διαμορφωμένο HTML Char"/>
    <w:link w:val="-HTML"/>
    <w:uiPriority w:val="99"/>
    <w:rsid w:val="000B6F82"/>
    <w:rPr>
      <w:rFonts w:ascii="Courier New" w:eastAsia="Times New Roman" w:hAnsi="Courier New" w:cs="Courier New"/>
    </w:rPr>
  </w:style>
  <w:style w:type="character" w:customStyle="1" w:styleId="WW-FootnoteReference3">
    <w:name w:val="WW-Footnote Reference3"/>
    <w:rsid w:val="000B6F82"/>
    <w:rPr>
      <w:vertAlign w:val="superscript"/>
    </w:rPr>
  </w:style>
  <w:style w:type="character" w:customStyle="1" w:styleId="WW-EndnoteReference3">
    <w:name w:val="WW-Endnote Reference3"/>
    <w:rsid w:val="000B6F82"/>
    <w:rPr>
      <w:vertAlign w:val="superscript"/>
    </w:rPr>
  </w:style>
  <w:style w:type="character" w:customStyle="1" w:styleId="WW-FootnoteReference4">
    <w:name w:val="WW-Footnote Reference4"/>
    <w:rsid w:val="000B6F82"/>
    <w:rPr>
      <w:vertAlign w:val="superscript"/>
    </w:rPr>
  </w:style>
  <w:style w:type="character" w:customStyle="1" w:styleId="WW-EndnoteReference4">
    <w:name w:val="WW-Endnote Reference4"/>
    <w:rsid w:val="000B6F82"/>
    <w:rPr>
      <w:vertAlign w:val="superscript"/>
    </w:rPr>
  </w:style>
  <w:style w:type="character" w:customStyle="1" w:styleId="WW-FootnoteReference5">
    <w:name w:val="WW-Footnote Reference5"/>
    <w:rsid w:val="000B6F82"/>
    <w:rPr>
      <w:vertAlign w:val="superscript"/>
    </w:rPr>
  </w:style>
  <w:style w:type="character" w:customStyle="1" w:styleId="WW-EndnoteReference5">
    <w:name w:val="WW-Endnote Reference5"/>
    <w:rsid w:val="000B6F82"/>
    <w:rPr>
      <w:vertAlign w:val="superscript"/>
    </w:rPr>
  </w:style>
  <w:style w:type="character" w:customStyle="1" w:styleId="WW-FootnoteReference6">
    <w:name w:val="WW-Footnote Reference6"/>
    <w:rsid w:val="000B6F82"/>
    <w:rPr>
      <w:vertAlign w:val="superscript"/>
    </w:rPr>
  </w:style>
  <w:style w:type="character" w:styleId="-0">
    <w:name w:val="FollowedHyperlink"/>
    <w:uiPriority w:val="99"/>
    <w:rsid w:val="000B6F82"/>
    <w:rPr>
      <w:color w:val="800000"/>
      <w:u w:val="single"/>
    </w:rPr>
  </w:style>
  <w:style w:type="character" w:customStyle="1" w:styleId="WW-EndnoteReference6">
    <w:name w:val="WW-Endnote Reference6"/>
    <w:rsid w:val="000B6F82"/>
    <w:rPr>
      <w:vertAlign w:val="superscript"/>
    </w:rPr>
  </w:style>
  <w:style w:type="character" w:customStyle="1" w:styleId="WW-FootnoteReference7">
    <w:name w:val="WW-Footnote Reference7"/>
    <w:rsid w:val="000B6F82"/>
    <w:rPr>
      <w:vertAlign w:val="superscript"/>
    </w:rPr>
  </w:style>
  <w:style w:type="character" w:customStyle="1" w:styleId="WW-EndnoteReference7">
    <w:name w:val="WW-Endnote Reference7"/>
    <w:rsid w:val="000B6F82"/>
    <w:rPr>
      <w:vertAlign w:val="superscript"/>
    </w:rPr>
  </w:style>
  <w:style w:type="character" w:customStyle="1" w:styleId="WW-FootnoteReference8">
    <w:name w:val="WW-Footnote Reference8"/>
    <w:rsid w:val="000B6F82"/>
    <w:rPr>
      <w:vertAlign w:val="superscript"/>
    </w:rPr>
  </w:style>
  <w:style w:type="character" w:customStyle="1" w:styleId="WW-EndnoteReference8">
    <w:name w:val="WW-Endnote Reference8"/>
    <w:rsid w:val="000B6F82"/>
    <w:rPr>
      <w:vertAlign w:val="superscript"/>
    </w:rPr>
  </w:style>
  <w:style w:type="character" w:customStyle="1" w:styleId="WW-FootnoteReference9">
    <w:name w:val="WW-Footnote Reference9"/>
    <w:rsid w:val="000B6F82"/>
    <w:rPr>
      <w:vertAlign w:val="superscript"/>
    </w:rPr>
  </w:style>
  <w:style w:type="character" w:customStyle="1" w:styleId="WW-EndnoteReference9">
    <w:name w:val="WW-Endnote Reference9"/>
    <w:rsid w:val="000B6F82"/>
    <w:rPr>
      <w:vertAlign w:val="superscript"/>
    </w:rPr>
  </w:style>
  <w:style w:type="character" w:customStyle="1" w:styleId="WW-FootnoteReference10">
    <w:name w:val="WW-Footnote Reference10"/>
    <w:rsid w:val="000B6F82"/>
    <w:rPr>
      <w:vertAlign w:val="superscript"/>
    </w:rPr>
  </w:style>
  <w:style w:type="character" w:customStyle="1" w:styleId="WW-EndnoteReference10">
    <w:name w:val="WW-Endnote Reference10"/>
    <w:rsid w:val="000B6F82"/>
    <w:rPr>
      <w:vertAlign w:val="superscript"/>
    </w:rPr>
  </w:style>
  <w:style w:type="character" w:customStyle="1" w:styleId="WW-FootnoteReference11">
    <w:name w:val="WW-Footnote Reference11"/>
    <w:rsid w:val="000B6F82"/>
    <w:rPr>
      <w:vertAlign w:val="superscript"/>
    </w:rPr>
  </w:style>
  <w:style w:type="character" w:customStyle="1" w:styleId="WW-EndnoteReference11">
    <w:name w:val="WW-Endnote Reference11"/>
    <w:rsid w:val="000B6F82"/>
    <w:rPr>
      <w:vertAlign w:val="superscript"/>
    </w:rPr>
  </w:style>
  <w:style w:type="character" w:customStyle="1" w:styleId="WW-FootnoteReference12">
    <w:name w:val="WW-Footnote Reference12"/>
    <w:rsid w:val="000B6F82"/>
    <w:rPr>
      <w:vertAlign w:val="superscript"/>
    </w:rPr>
  </w:style>
  <w:style w:type="character" w:customStyle="1" w:styleId="WW-EndnoteReference12">
    <w:name w:val="WW-Endnote Reference12"/>
    <w:rsid w:val="000B6F82"/>
    <w:rPr>
      <w:vertAlign w:val="superscript"/>
    </w:rPr>
  </w:style>
  <w:style w:type="character" w:customStyle="1" w:styleId="WW-FootnoteReference13">
    <w:name w:val="WW-Footnote Reference13"/>
    <w:rsid w:val="000B6F82"/>
    <w:rPr>
      <w:vertAlign w:val="superscript"/>
    </w:rPr>
  </w:style>
  <w:style w:type="character" w:customStyle="1" w:styleId="WW-EndnoteReference13">
    <w:name w:val="WW-Endnote Reference13"/>
    <w:rsid w:val="000B6F82"/>
    <w:rPr>
      <w:vertAlign w:val="superscript"/>
    </w:rPr>
  </w:style>
  <w:style w:type="character" w:customStyle="1" w:styleId="41">
    <w:name w:val="Παραπομπή υποσημείωσης4"/>
    <w:rsid w:val="000B6F82"/>
    <w:rPr>
      <w:vertAlign w:val="superscript"/>
    </w:rPr>
  </w:style>
  <w:style w:type="character" w:customStyle="1" w:styleId="af2">
    <w:name w:val="Σύμβολα σημείωσης τέλους"/>
    <w:rsid w:val="000B6F82"/>
    <w:rPr>
      <w:vertAlign w:val="superscript"/>
    </w:rPr>
  </w:style>
  <w:style w:type="character" w:customStyle="1" w:styleId="23">
    <w:name w:val="Παραπομπή υποσημείωσης2"/>
    <w:rsid w:val="000B6F82"/>
    <w:rPr>
      <w:vertAlign w:val="superscript"/>
    </w:rPr>
  </w:style>
  <w:style w:type="character" w:customStyle="1" w:styleId="24">
    <w:name w:val="Παραπομπή σημείωσης τέλους2"/>
    <w:rsid w:val="000B6F82"/>
    <w:rPr>
      <w:vertAlign w:val="superscript"/>
    </w:rPr>
  </w:style>
  <w:style w:type="character" w:customStyle="1" w:styleId="WW-FootnoteReference14">
    <w:name w:val="WW-Footnote Reference14"/>
    <w:rsid w:val="000B6F82"/>
    <w:rPr>
      <w:vertAlign w:val="superscript"/>
    </w:rPr>
  </w:style>
  <w:style w:type="character" w:customStyle="1" w:styleId="WW-EndnoteReference14">
    <w:name w:val="WW-Endnote Reference14"/>
    <w:rsid w:val="000B6F82"/>
    <w:rPr>
      <w:vertAlign w:val="superscript"/>
    </w:rPr>
  </w:style>
  <w:style w:type="character" w:customStyle="1" w:styleId="WW-FootnoteReference15">
    <w:name w:val="WW-Footnote Reference15"/>
    <w:rsid w:val="000B6F82"/>
    <w:rPr>
      <w:vertAlign w:val="superscript"/>
    </w:rPr>
  </w:style>
  <w:style w:type="character" w:customStyle="1" w:styleId="WW-EndnoteReference15">
    <w:name w:val="WW-Endnote Reference15"/>
    <w:rsid w:val="000B6F82"/>
    <w:rPr>
      <w:vertAlign w:val="superscript"/>
    </w:rPr>
  </w:style>
  <w:style w:type="character" w:customStyle="1" w:styleId="WW-FootnoteReference16">
    <w:name w:val="WW-Footnote Reference16"/>
    <w:rsid w:val="000B6F82"/>
    <w:rPr>
      <w:vertAlign w:val="superscript"/>
    </w:rPr>
  </w:style>
  <w:style w:type="character" w:customStyle="1" w:styleId="WW-EndnoteReference16">
    <w:name w:val="WW-Endnote Reference16"/>
    <w:rsid w:val="000B6F82"/>
    <w:rPr>
      <w:vertAlign w:val="superscript"/>
    </w:rPr>
  </w:style>
  <w:style w:type="character" w:customStyle="1" w:styleId="WW-FootnoteReference17">
    <w:name w:val="WW-Footnote Reference17"/>
    <w:rsid w:val="000B6F82"/>
    <w:rPr>
      <w:vertAlign w:val="superscript"/>
    </w:rPr>
  </w:style>
  <w:style w:type="character" w:customStyle="1" w:styleId="WW-EndnoteReference17">
    <w:name w:val="WW-Endnote Reference17"/>
    <w:rsid w:val="000B6F82"/>
    <w:rPr>
      <w:vertAlign w:val="superscript"/>
    </w:rPr>
  </w:style>
  <w:style w:type="character" w:customStyle="1" w:styleId="31">
    <w:name w:val="Παραπομπή υποσημείωσης3"/>
    <w:rsid w:val="000B6F82"/>
    <w:rPr>
      <w:vertAlign w:val="superscript"/>
    </w:rPr>
  </w:style>
  <w:style w:type="character" w:customStyle="1" w:styleId="32">
    <w:name w:val="Παραπομπή σημείωσης τέλους3"/>
    <w:rsid w:val="000B6F82"/>
    <w:rPr>
      <w:vertAlign w:val="superscript"/>
    </w:rPr>
  </w:style>
  <w:style w:type="character" w:customStyle="1" w:styleId="WW-FootnoteReference18">
    <w:name w:val="WW-Footnote Reference18"/>
    <w:rsid w:val="000B6F82"/>
    <w:rPr>
      <w:vertAlign w:val="superscript"/>
    </w:rPr>
  </w:style>
  <w:style w:type="character" w:customStyle="1" w:styleId="WW-EndnoteReference18">
    <w:name w:val="WW-Endnote Reference18"/>
    <w:rsid w:val="000B6F82"/>
    <w:rPr>
      <w:vertAlign w:val="superscript"/>
    </w:rPr>
  </w:style>
  <w:style w:type="character" w:customStyle="1" w:styleId="WW-FootnoteReference19">
    <w:name w:val="WW-Footnote Reference19"/>
    <w:rsid w:val="000B6F82"/>
    <w:rPr>
      <w:vertAlign w:val="superscript"/>
    </w:rPr>
  </w:style>
  <w:style w:type="character" w:customStyle="1" w:styleId="WW-EndnoteReference19">
    <w:name w:val="WW-Endnote Reference19"/>
    <w:rsid w:val="000B6F82"/>
    <w:rPr>
      <w:vertAlign w:val="superscript"/>
    </w:rPr>
  </w:style>
  <w:style w:type="character" w:customStyle="1" w:styleId="WW-FootnoteReference20">
    <w:name w:val="WW-Footnote Reference20"/>
    <w:rsid w:val="000B6F82"/>
    <w:rPr>
      <w:vertAlign w:val="superscript"/>
    </w:rPr>
  </w:style>
  <w:style w:type="character" w:customStyle="1" w:styleId="WW-EndnoteReference20">
    <w:name w:val="WW-Endnote Reference20"/>
    <w:rsid w:val="000B6F82"/>
    <w:rPr>
      <w:vertAlign w:val="superscript"/>
    </w:rPr>
  </w:style>
  <w:style w:type="character" w:customStyle="1" w:styleId="af3">
    <w:name w:val="Σύνδεση ευρετηρίου"/>
    <w:rsid w:val="000B6F82"/>
  </w:style>
  <w:style w:type="character" w:customStyle="1" w:styleId="WW-0">
    <w:name w:val="WW-Παραπομπή υποσημείωσης"/>
    <w:rsid w:val="000B6F82"/>
    <w:rPr>
      <w:vertAlign w:val="superscript"/>
    </w:rPr>
  </w:style>
  <w:style w:type="character" w:customStyle="1" w:styleId="42">
    <w:name w:val="Παραπομπή σημείωσης τέλους4"/>
    <w:rsid w:val="000B6F82"/>
    <w:rPr>
      <w:vertAlign w:val="superscript"/>
    </w:rPr>
  </w:style>
  <w:style w:type="character" w:customStyle="1" w:styleId="Char6">
    <w:name w:val="Κείμενο υποσημείωσης Char"/>
    <w:rsid w:val="000B6F82"/>
    <w:rPr>
      <w:rFonts w:ascii="Calibri" w:hAnsi="Calibri" w:cs="Calibri"/>
      <w:sz w:val="18"/>
      <w:lang w:val="en-IE" w:eastAsia="zh-CN"/>
    </w:rPr>
  </w:style>
  <w:style w:type="character" w:styleId="af4">
    <w:name w:val="footnote reference"/>
    <w:uiPriority w:val="99"/>
    <w:rsid w:val="000B6F82"/>
    <w:rPr>
      <w:vertAlign w:val="superscript"/>
    </w:rPr>
  </w:style>
  <w:style w:type="character" w:styleId="af5">
    <w:name w:val="endnote reference"/>
    <w:rsid w:val="000B6F82"/>
    <w:rPr>
      <w:vertAlign w:val="superscript"/>
    </w:rPr>
  </w:style>
  <w:style w:type="character" w:customStyle="1" w:styleId="WW-FootnoteReference123">
    <w:name w:val="WW-Footnote Reference123"/>
    <w:rsid w:val="000B6F82"/>
    <w:rPr>
      <w:vertAlign w:val="superscript"/>
    </w:rPr>
  </w:style>
  <w:style w:type="paragraph" w:customStyle="1" w:styleId="af6">
    <w:name w:val="Επικεφαλίδα"/>
    <w:basedOn w:val="a"/>
    <w:next w:val="af7"/>
    <w:rsid w:val="000B6F82"/>
    <w:pPr>
      <w:keepNext/>
      <w:spacing w:before="240"/>
    </w:pPr>
    <w:rPr>
      <w:rFonts w:ascii="Liberation Sans" w:eastAsia="Microsoft YaHei" w:hAnsi="Liberation Sans" w:cs="Mangal"/>
      <w:sz w:val="28"/>
      <w:szCs w:val="28"/>
    </w:rPr>
  </w:style>
  <w:style w:type="paragraph" w:styleId="af7">
    <w:name w:val="Body Text"/>
    <w:basedOn w:val="a"/>
    <w:link w:val="Char7"/>
    <w:rsid w:val="000B6F82"/>
    <w:pPr>
      <w:spacing w:after="240"/>
    </w:pPr>
  </w:style>
  <w:style w:type="character" w:customStyle="1" w:styleId="Char7">
    <w:name w:val="Σώμα κειμένου Char"/>
    <w:basedOn w:val="a0"/>
    <w:link w:val="af7"/>
    <w:rsid w:val="000B6F82"/>
    <w:rPr>
      <w:rFonts w:ascii="Calibri" w:eastAsia="Times New Roman" w:hAnsi="Calibri" w:cs="Calibri"/>
      <w:kern w:val="0"/>
      <w:szCs w:val="24"/>
      <w:lang w:val="en-GB" w:eastAsia="ar-SA"/>
      <w14:ligatures w14:val="none"/>
    </w:rPr>
  </w:style>
  <w:style w:type="paragraph" w:styleId="af8">
    <w:name w:val="List"/>
    <w:basedOn w:val="af7"/>
    <w:rsid w:val="000B6F82"/>
    <w:rPr>
      <w:rFonts w:cs="Mangal"/>
    </w:rPr>
  </w:style>
  <w:style w:type="paragraph" w:customStyle="1" w:styleId="43">
    <w:name w:val="Λεζάντα4"/>
    <w:basedOn w:val="a"/>
    <w:rsid w:val="000B6F82"/>
    <w:pPr>
      <w:suppressLineNumbers/>
      <w:spacing w:before="120"/>
    </w:pPr>
    <w:rPr>
      <w:rFonts w:cs="Mangal"/>
      <w:i/>
      <w:iCs/>
      <w:sz w:val="24"/>
    </w:rPr>
  </w:style>
  <w:style w:type="paragraph" w:customStyle="1" w:styleId="af9">
    <w:name w:val="Ευρετήριο"/>
    <w:basedOn w:val="a"/>
    <w:rsid w:val="000B6F82"/>
    <w:pPr>
      <w:suppressLineNumbers/>
    </w:pPr>
    <w:rPr>
      <w:rFonts w:cs="Mangal"/>
    </w:rPr>
  </w:style>
  <w:style w:type="paragraph" w:customStyle="1" w:styleId="WW-1">
    <w:name w:val="WW-Λεζάντα"/>
    <w:basedOn w:val="a"/>
    <w:rsid w:val="000B6F82"/>
    <w:pPr>
      <w:suppressLineNumbers/>
      <w:spacing w:before="120"/>
    </w:pPr>
    <w:rPr>
      <w:rFonts w:cs="Mangal"/>
      <w:i/>
      <w:iCs/>
      <w:sz w:val="24"/>
    </w:rPr>
  </w:style>
  <w:style w:type="paragraph" w:customStyle="1" w:styleId="WW-Caption">
    <w:name w:val="WW-Caption"/>
    <w:basedOn w:val="a"/>
    <w:rsid w:val="000B6F82"/>
    <w:pPr>
      <w:suppressLineNumbers/>
      <w:spacing w:before="120"/>
    </w:pPr>
    <w:rPr>
      <w:rFonts w:cs="Mangal"/>
      <w:i/>
      <w:iCs/>
      <w:sz w:val="24"/>
    </w:rPr>
  </w:style>
  <w:style w:type="paragraph" w:customStyle="1" w:styleId="WW-Caption1">
    <w:name w:val="WW-Caption1"/>
    <w:basedOn w:val="a"/>
    <w:rsid w:val="000B6F82"/>
    <w:pPr>
      <w:suppressLineNumbers/>
      <w:spacing w:before="120"/>
    </w:pPr>
    <w:rPr>
      <w:rFonts w:cs="Mangal"/>
      <w:i/>
      <w:iCs/>
      <w:sz w:val="24"/>
    </w:rPr>
  </w:style>
  <w:style w:type="paragraph" w:customStyle="1" w:styleId="33">
    <w:name w:val="Λεζάντα3"/>
    <w:basedOn w:val="a"/>
    <w:rsid w:val="000B6F82"/>
    <w:pPr>
      <w:suppressLineNumbers/>
      <w:spacing w:before="120"/>
    </w:pPr>
    <w:rPr>
      <w:rFonts w:cs="Mangal"/>
      <w:i/>
      <w:iCs/>
      <w:sz w:val="24"/>
    </w:rPr>
  </w:style>
  <w:style w:type="paragraph" w:customStyle="1" w:styleId="WW-Caption11">
    <w:name w:val="WW-Caption11"/>
    <w:basedOn w:val="a"/>
    <w:rsid w:val="000B6F82"/>
    <w:pPr>
      <w:suppressLineNumbers/>
      <w:spacing w:before="120"/>
    </w:pPr>
    <w:rPr>
      <w:rFonts w:cs="Mangal"/>
      <w:i/>
      <w:iCs/>
      <w:sz w:val="24"/>
    </w:rPr>
  </w:style>
  <w:style w:type="paragraph" w:customStyle="1" w:styleId="WW-Caption111">
    <w:name w:val="WW-Caption111"/>
    <w:basedOn w:val="a"/>
    <w:rsid w:val="000B6F82"/>
    <w:pPr>
      <w:suppressLineNumbers/>
      <w:spacing w:before="120"/>
    </w:pPr>
    <w:rPr>
      <w:rFonts w:cs="Mangal"/>
      <w:i/>
      <w:iCs/>
      <w:sz w:val="24"/>
    </w:rPr>
  </w:style>
  <w:style w:type="paragraph" w:customStyle="1" w:styleId="WW-Caption1111">
    <w:name w:val="WW-Caption1111"/>
    <w:basedOn w:val="a"/>
    <w:rsid w:val="000B6F82"/>
    <w:pPr>
      <w:suppressLineNumbers/>
      <w:spacing w:before="120"/>
    </w:pPr>
    <w:rPr>
      <w:rFonts w:cs="Mangal"/>
      <w:i/>
      <w:iCs/>
      <w:sz w:val="24"/>
    </w:rPr>
  </w:style>
  <w:style w:type="paragraph" w:customStyle="1" w:styleId="WW-Caption11111">
    <w:name w:val="WW-Caption11111"/>
    <w:basedOn w:val="a"/>
    <w:rsid w:val="000B6F82"/>
    <w:pPr>
      <w:suppressLineNumbers/>
      <w:spacing w:before="120"/>
    </w:pPr>
    <w:rPr>
      <w:rFonts w:cs="Mangal"/>
      <w:i/>
      <w:iCs/>
      <w:sz w:val="24"/>
    </w:rPr>
  </w:style>
  <w:style w:type="paragraph" w:customStyle="1" w:styleId="25">
    <w:name w:val="Λεζάντα2"/>
    <w:basedOn w:val="a"/>
    <w:rsid w:val="000B6F82"/>
    <w:pPr>
      <w:suppressLineNumbers/>
      <w:spacing w:before="120"/>
    </w:pPr>
    <w:rPr>
      <w:rFonts w:cs="Mangal"/>
      <w:i/>
      <w:iCs/>
      <w:sz w:val="24"/>
    </w:rPr>
  </w:style>
  <w:style w:type="paragraph" w:customStyle="1" w:styleId="Caption1">
    <w:name w:val="Caption1"/>
    <w:basedOn w:val="a"/>
    <w:rsid w:val="000B6F82"/>
    <w:pPr>
      <w:suppressLineNumbers/>
      <w:spacing w:before="120"/>
    </w:pPr>
    <w:rPr>
      <w:rFonts w:cs="Mangal"/>
      <w:i/>
      <w:iCs/>
      <w:sz w:val="24"/>
    </w:rPr>
  </w:style>
  <w:style w:type="paragraph" w:customStyle="1" w:styleId="WW-Caption111111">
    <w:name w:val="WW-Caption111111"/>
    <w:basedOn w:val="a"/>
    <w:rsid w:val="000B6F82"/>
    <w:pPr>
      <w:suppressLineNumbers/>
      <w:spacing w:before="120"/>
    </w:pPr>
    <w:rPr>
      <w:rFonts w:cs="Mangal"/>
      <w:i/>
      <w:iCs/>
      <w:sz w:val="24"/>
    </w:rPr>
  </w:style>
  <w:style w:type="paragraph" w:customStyle="1" w:styleId="WW-Caption1111111">
    <w:name w:val="WW-Caption1111111"/>
    <w:basedOn w:val="a"/>
    <w:rsid w:val="000B6F82"/>
    <w:pPr>
      <w:suppressLineNumbers/>
      <w:spacing w:before="120"/>
    </w:pPr>
    <w:rPr>
      <w:rFonts w:cs="Mangal"/>
      <w:i/>
      <w:iCs/>
      <w:sz w:val="24"/>
    </w:rPr>
  </w:style>
  <w:style w:type="paragraph" w:customStyle="1" w:styleId="WW-Caption11111111">
    <w:name w:val="WW-Caption11111111"/>
    <w:basedOn w:val="a"/>
    <w:rsid w:val="000B6F82"/>
    <w:pPr>
      <w:suppressLineNumbers/>
      <w:spacing w:before="120"/>
    </w:pPr>
    <w:rPr>
      <w:rFonts w:cs="Mangal"/>
      <w:i/>
      <w:iCs/>
      <w:sz w:val="24"/>
    </w:rPr>
  </w:style>
  <w:style w:type="paragraph" w:customStyle="1" w:styleId="WW-Caption111111111">
    <w:name w:val="WW-Caption111111111"/>
    <w:basedOn w:val="a"/>
    <w:rsid w:val="000B6F82"/>
    <w:pPr>
      <w:suppressLineNumbers/>
      <w:spacing w:before="120"/>
    </w:pPr>
    <w:rPr>
      <w:rFonts w:cs="Mangal"/>
      <w:i/>
      <w:iCs/>
      <w:sz w:val="24"/>
    </w:rPr>
  </w:style>
  <w:style w:type="paragraph" w:customStyle="1" w:styleId="WW-Caption1111111111">
    <w:name w:val="WW-Caption1111111111"/>
    <w:basedOn w:val="a"/>
    <w:rsid w:val="000B6F82"/>
    <w:pPr>
      <w:suppressLineNumbers/>
      <w:spacing w:before="120"/>
    </w:pPr>
    <w:rPr>
      <w:rFonts w:cs="Mangal"/>
      <w:i/>
      <w:iCs/>
      <w:sz w:val="24"/>
    </w:rPr>
  </w:style>
  <w:style w:type="paragraph" w:customStyle="1" w:styleId="WW-Caption11111111111">
    <w:name w:val="WW-Caption11111111111"/>
    <w:basedOn w:val="a"/>
    <w:rsid w:val="000B6F82"/>
    <w:pPr>
      <w:suppressLineNumbers/>
      <w:spacing w:before="120"/>
    </w:pPr>
    <w:rPr>
      <w:rFonts w:cs="Mangal"/>
      <w:i/>
      <w:iCs/>
      <w:sz w:val="24"/>
    </w:rPr>
  </w:style>
  <w:style w:type="paragraph" w:customStyle="1" w:styleId="WW-Caption111111111111">
    <w:name w:val="WW-Caption111111111111"/>
    <w:basedOn w:val="a"/>
    <w:rsid w:val="000B6F82"/>
    <w:pPr>
      <w:suppressLineNumbers/>
      <w:spacing w:before="120"/>
    </w:pPr>
    <w:rPr>
      <w:rFonts w:cs="Mangal"/>
      <w:i/>
      <w:iCs/>
      <w:sz w:val="24"/>
    </w:rPr>
  </w:style>
  <w:style w:type="paragraph" w:customStyle="1" w:styleId="WW-Caption1111111111111">
    <w:name w:val="WW-Caption1111111111111"/>
    <w:basedOn w:val="a"/>
    <w:rsid w:val="000B6F82"/>
    <w:pPr>
      <w:suppressLineNumbers/>
      <w:spacing w:before="120"/>
    </w:pPr>
    <w:rPr>
      <w:rFonts w:cs="Mangal"/>
      <w:i/>
      <w:iCs/>
      <w:sz w:val="24"/>
    </w:rPr>
  </w:style>
  <w:style w:type="paragraph" w:customStyle="1" w:styleId="WW-Caption11111111111111">
    <w:name w:val="WW-Caption11111111111111"/>
    <w:basedOn w:val="a"/>
    <w:rsid w:val="000B6F82"/>
    <w:pPr>
      <w:suppressLineNumbers/>
      <w:spacing w:before="120"/>
    </w:pPr>
    <w:rPr>
      <w:rFonts w:cs="Mangal"/>
      <w:i/>
      <w:iCs/>
      <w:sz w:val="24"/>
    </w:rPr>
  </w:style>
  <w:style w:type="paragraph" w:customStyle="1" w:styleId="WW-Caption111111111111111">
    <w:name w:val="WW-Caption111111111111111"/>
    <w:basedOn w:val="a"/>
    <w:rsid w:val="000B6F82"/>
    <w:pPr>
      <w:suppressLineNumbers/>
      <w:spacing w:before="120"/>
    </w:pPr>
    <w:rPr>
      <w:rFonts w:cs="Mangal"/>
      <w:i/>
      <w:iCs/>
      <w:sz w:val="24"/>
    </w:rPr>
  </w:style>
  <w:style w:type="paragraph" w:customStyle="1" w:styleId="WW-Caption1111111111111111">
    <w:name w:val="WW-Caption1111111111111111"/>
    <w:basedOn w:val="a"/>
    <w:rsid w:val="000B6F82"/>
    <w:pPr>
      <w:suppressLineNumbers/>
      <w:spacing w:before="120"/>
    </w:pPr>
    <w:rPr>
      <w:rFonts w:cs="Mangal"/>
      <w:i/>
      <w:iCs/>
      <w:sz w:val="24"/>
    </w:rPr>
  </w:style>
  <w:style w:type="paragraph" w:customStyle="1" w:styleId="15">
    <w:name w:val="Λεζάντα1"/>
    <w:basedOn w:val="a"/>
    <w:rsid w:val="000B6F82"/>
    <w:pPr>
      <w:suppressLineNumbers/>
      <w:spacing w:before="120"/>
    </w:pPr>
    <w:rPr>
      <w:rFonts w:cs="Mangal"/>
      <w:i/>
      <w:iCs/>
      <w:sz w:val="24"/>
    </w:rPr>
  </w:style>
  <w:style w:type="paragraph" w:customStyle="1" w:styleId="WW-Caption11111111111111111">
    <w:name w:val="WW-Caption11111111111111111"/>
    <w:basedOn w:val="a"/>
    <w:rsid w:val="000B6F82"/>
    <w:pPr>
      <w:suppressLineNumbers/>
      <w:spacing w:before="120"/>
    </w:pPr>
    <w:rPr>
      <w:rFonts w:cs="Mangal"/>
      <w:i/>
      <w:iCs/>
      <w:sz w:val="24"/>
    </w:rPr>
  </w:style>
  <w:style w:type="paragraph" w:customStyle="1" w:styleId="WW-Caption111111111111111111">
    <w:name w:val="WW-Caption111111111111111111"/>
    <w:basedOn w:val="a"/>
    <w:rsid w:val="000B6F82"/>
    <w:pPr>
      <w:suppressLineNumbers/>
      <w:spacing w:before="120"/>
    </w:pPr>
    <w:rPr>
      <w:rFonts w:cs="Mangal"/>
      <w:i/>
      <w:iCs/>
      <w:sz w:val="24"/>
    </w:rPr>
  </w:style>
  <w:style w:type="paragraph" w:customStyle="1" w:styleId="WW-Caption1111111111111111111">
    <w:name w:val="WW-Caption1111111111111111111"/>
    <w:basedOn w:val="a"/>
    <w:rsid w:val="000B6F82"/>
    <w:pPr>
      <w:suppressLineNumbers/>
      <w:spacing w:before="120"/>
    </w:pPr>
    <w:rPr>
      <w:rFonts w:cs="Mangal"/>
      <w:i/>
      <w:iCs/>
      <w:sz w:val="24"/>
    </w:rPr>
  </w:style>
  <w:style w:type="paragraph" w:customStyle="1" w:styleId="WW-Caption11111111111111111111">
    <w:name w:val="WW-Caption11111111111111111111"/>
    <w:basedOn w:val="a"/>
    <w:rsid w:val="000B6F82"/>
    <w:pPr>
      <w:suppressLineNumbers/>
      <w:spacing w:before="120"/>
    </w:pPr>
    <w:rPr>
      <w:rFonts w:cs="Mangal"/>
      <w:i/>
      <w:iCs/>
      <w:sz w:val="24"/>
    </w:rPr>
  </w:style>
  <w:style w:type="paragraph" w:customStyle="1" w:styleId="Bullet">
    <w:name w:val="Bullet"/>
    <w:basedOn w:val="a"/>
    <w:rsid w:val="000B6F82"/>
    <w:pPr>
      <w:numPr>
        <w:numId w:val="3"/>
      </w:numPr>
      <w:spacing w:after="100"/>
    </w:pPr>
    <w:rPr>
      <w:rFonts w:eastAsia="MS Mincho"/>
      <w:lang w:val="en-US" w:eastAsia="ja-JP"/>
    </w:rPr>
  </w:style>
  <w:style w:type="paragraph" w:customStyle="1" w:styleId="16">
    <w:name w:val="Ημερομηνία1"/>
    <w:basedOn w:val="a"/>
    <w:next w:val="a"/>
    <w:rsid w:val="000B6F82"/>
    <w:pPr>
      <w:spacing w:after="100"/>
    </w:pPr>
    <w:rPr>
      <w:rFonts w:eastAsia="MS Mincho"/>
      <w:lang w:val="en-US" w:eastAsia="ja-JP"/>
    </w:rPr>
  </w:style>
  <w:style w:type="paragraph" w:customStyle="1" w:styleId="DocTitle">
    <w:name w:val="Doc Title"/>
    <w:basedOn w:val="1"/>
    <w:rsid w:val="000B6F82"/>
    <w:pPr>
      <w:keepLines w:val="0"/>
      <w:pageBreakBefore/>
      <w:pBdr>
        <w:bottom w:val="single" w:sz="20" w:space="1" w:color="000080"/>
      </w:pBdr>
      <w:spacing w:before="320" w:after="160"/>
    </w:pPr>
    <w:rPr>
      <w:rFonts w:ascii="Arial" w:eastAsia="Times New Roman" w:hAnsi="Arial" w:cs="Arial"/>
      <w:b/>
      <w:bCs/>
      <w:color w:val="333399"/>
      <w:sz w:val="28"/>
      <w:szCs w:val="32"/>
      <w:lang w:val="en-US"/>
    </w:rPr>
  </w:style>
  <w:style w:type="paragraph" w:customStyle="1" w:styleId="inserttext">
    <w:name w:val="insert text"/>
    <w:basedOn w:val="a"/>
    <w:rsid w:val="000B6F82"/>
    <w:pPr>
      <w:spacing w:after="100"/>
      <w:ind w:left="794"/>
    </w:pPr>
    <w:rPr>
      <w:rFonts w:eastAsia="MS Mincho"/>
      <w:lang w:val="en-US" w:eastAsia="ja-JP"/>
    </w:rPr>
  </w:style>
  <w:style w:type="paragraph" w:styleId="afa">
    <w:name w:val="footer"/>
    <w:basedOn w:val="a"/>
    <w:link w:val="Char8"/>
    <w:uiPriority w:val="99"/>
    <w:rsid w:val="000B6F82"/>
    <w:pPr>
      <w:spacing w:after="100"/>
    </w:pPr>
    <w:rPr>
      <w:rFonts w:eastAsia="MS Mincho"/>
      <w:lang w:val="en-US" w:eastAsia="ja-JP"/>
    </w:rPr>
  </w:style>
  <w:style w:type="character" w:customStyle="1" w:styleId="Char8">
    <w:name w:val="Υποσέλιδο Char"/>
    <w:basedOn w:val="a0"/>
    <w:link w:val="afa"/>
    <w:uiPriority w:val="99"/>
    <w:rsid w:val="000B6F82"/>
    <w:rPr>
      <w:rFonts w:ascii="Calibri" w:eastAsia="MS Mincho" w:hAnsi="Calibri" w:cs="Calibri"/>
      <w:kern w:val="0"/>
      <w:szCs w:val="24"/>
      <w:lang w:val="en-US" w:eastAsia="ja-JP"/>
      <w14:ligatures w14:val="none"/>
    </w:rPr>
  </w:style>
  <w:style w:type="paragraph" w:styleId="afb">
    <w:name w:val="header"/>
    <w:basedOn w:val="a"/>
    <w:link w:val="Char9"/>
    <w:rsid w:val="000B6F82"/>
  </w:style>
  <w:style w:type="character" w:customStyle="1" w:styleId="Char9">
    <w:name w:val="Κεφαλίδα Char"/>
    <w:basedOn w:val="a0"/>
    <w:link w:val="afb"/>
    <w:rsid w:val="000B6F82"/>
    <w:rPr>
      <w:rFonts w:ascii="Calibri" w:eastAsia="Times New Roman" w:hAnsi="Calibri" w:cs="Calibri"/>
      <w:kern w:val="0"/>
      <w:szCs w:val="24"/>
      <w:lang w:val="en-GB" w:eastAsia="ar-SA"/>
      <w14:ligatures w14:val="none"/>
    </w:rPr>
  </w:style>
  <w:style w:type="paragraph" w:customStyle="1" w:styleId="26">
    <w:name w:val="Κείμενο πλαισίου2"/>
    <w:basedOn w:val="a"/>
    <w:rsid w:val="000B6F82"/>
    <w:rPr>
      <w:rFonts w:ascii="Tahoma" w:hAnsi="Tahoma" w:cs="Tahoma"/>
      <w:sz w:val="16"/>
      <w:szCs w:val="16"/>
    </w:rPr>
  </w:style>
  <w:style w:type="paragraph" w:customStyle="1" w:styleId="27">
    <w:name w:val="Κείμενο σχολίου2"/>
    <w:basedOn w:val="a"/>
    <w:rsid w:val="000B6F82"/>
    <w:rPr>
      <w:sz w:val="20"/>
      <w:szCs w:val="20"/>
    </w:rPr>
  </w:style>
  <w:style w:type="paragraph" w:customStyle="1" w:styleId="28">
    <w:name w:val="Θέμα σχολίου2"/>
    <w:basedOn w:val="27"/>
    <w:next w:val="27"/>
    <w:rsid w:val="000B6F82"/>
    <w:rPr>
      <w:b/>
      <w:bCs/>
    </w:rPr>
  </w:style>
  <w:style w:type="paragraph" w:customStyle="1" w:styleId="29">
    <w:name w:val="Αναθεώρηση2"/>
    <w:rsid w:val="000B6F82"/>
    <w:pPr>
      <w:suppressAutoHyphens/>
      <w:spacing w:after="0" w:line="240" w:lineRule="auto"/>
    </w:pPr>
    <w:rPr>
      <w:rFonts w:ascii="Times New Roman" w:eastAsia="Times New Roman" w:hAnsi="Times New Roman" w:cs="Times New Roman"/>
      <w:kern w:val="0"/>
      <w:sz w:val="24"/>
      <w:szCs w:val="24"/>
      <w:lang w:val="en-GB" w:eastAsia="ar-SA"/>
      <w14:ligatures w14:val="none"/>
    </w:rPr>
  </w:style>
  <w:style w:type="paragraph" w:customStyle="1" w:styleId="western">
    <w:name w:val="western"/>
    <w:basedOn w:val="a"/>
    <w:uiPriority w:val="99"/>
    <w:rsid w:val="000B6F82"/>
    <w:pPr>
      <w:spacing w:before="280" w:after="200"/>
    </w:pPr>
    <w:rPr>
      <w:rFonts w:ascii="Arial Unicode MS" w:eastAsia="Arial Unicode MS" w:hAnsi="Arial Unicode MS" w:cs="Arial Unicode MS"/>
    </w:rPr>
  </w:style>
  <w:style w:type="paragraph" w:customStyle="1" w:styleId="17">
    <w:name w:val="Παράγραφος λίστας1"/>
    <w:basedOn w:val="a"/>
    <w:rsid w:val="000B6F82"/>
    <w:pPr>
      <w:spacing w:after="200"/>
      <w:ind w:left="720"/>
    </w:pPr>
  </w:style>
  <w:style w:type="paragraph" w:styleId="afc">
    <w:name w:val="footnote text"/>
    <w:basedOn w:val="a"/>
    <w:link w:val="Char10"/>
    <w:rsid w:val="000B6F82"/>
    <w:pPr>
      <w:spacing w:after="0"/>
      <w:ind w:left="425" w:hanging="425"/>
    </w:pPr>
    <w:rPr>
      <w:sz w:val="18"/>
      <w:szCs w:val="20"/>
      <w:lang w:val="en-IE"/>
    </w:rPr>
  </w:style>
  <w:style w:type="character" w:customStyle="1" w:styleId="Char10">
    <w:name w:val="Κείμενο υποσημείωσης Char1"/>
    <w:basedOn w:val="a0"/>
    <w:link w:val="afc"/>
    <w:rsid w:val="000B6F82"/>
    <w:rPr>
      <w:rFonts w:ascii="Calibri" w:eastAsia="Times New Roman" w:hAnsi="Calibri" w:cs="Calibri"/>
      <w:kern w:val="0"/>
      <w:sz w:val="18"/>
      <w:szCs w:val="20"/>
      <w:lang w:val="en-IE" w:eastAsia="ar-SA"/>
      <w14:ligatures w14:val="none"/>
    </w:rPr>
  </w:style>
  <w:style w:type="paragraph" w:styleId="18">
    <w:name w:val="toc 1"/>
    <w:basedOn w:val="a"/>
    <w:next w:val="a"/>
    <w:uiPriority w:val="39"/>
    <w:rsid w:val="000B6F82"/>
    <w:pPr>
      <w:spacing w:before="120"/>
      <w:jc w:val="left"/>
    </w:pPr>
    <w:rPr>
      <w:b/>
      <w:bCs/>
      <w:caps/>
      <w:sz w:val="20"/>
      <w:szCs w:val="20"/>
    </w:rPr>
  </w:style>
  <w:style w:type="paragraph" w:styleId="2a">
    <w:name w:val="toc 2"/>
    <w:basedOn w:val="a"/>
    <w:next w:val="a"/>
    <w:uiPriority w:val="39"/>
    <w:rsid w:val="000B6F82"/>
    <w:pPr>
      <w:spacing w:after="0"/>
      <w:ind w:left="220"/>
      <w:jc w:val="left"/>
    </w:pPr>
    <w:rPr>
      <w:smallCaps/>
      <w:sz w:val="20"/>
      <w:szCs w:val="20"/>
    </w:rPr>
  </w:style>
  <w:style w:type="paragraph" w:styleId="34">
    <w:name w:val="toc 3"/>
    <w:basedOn w:val="a"/>
    <w:next w:val="a"/>
    <w:uiPriority w:val="39"/>
    <w:rsid w:val="000B6F82"/>
    <w:pPr>
      <w:spacing w:after="0"/>
      <w:ind w:left="440"/>
      <w:jc w:val="left"/>
    </w:pPr>
    <w:rPr>
      <w:i/>
      <w:iCs/>
      <w:sz w:val="20"/>
      <w:szCs w:val="20"/>
    </w:rPr>
  </w:style>
  <w:style w:type="paragraph" w:styleId="44">
    <w:name w:val="toc 4"/>
    <w:basedOn w:val="a"/>
    <w:next w:val="a"/>
    <w:uiPriority w:val="39"/>
    <w:rsid w:val="000B6F82"/>
    <w:pPr>
      <w:spacing w:after="0"/>
      <w:ind w:left="660"/>
      <w:jc w:val="left"/>
    </w:pPr>
    <w:rPr>
      <w:sz w:val="18"/>
      <w:szCs w:val="18"/>
    </w:rPr>
  </w:style>
  <w:style w:type="paragraph" w:styleId="51">
    <w:name w:val="toc 5"/>
    <w:basedOn w:val="a"/>
    <w:next w:val="a"/>
    <w:uiPriority w:val="39"/>
    <w:rsid w:val="000B6F82"/>
    <w:pPr>
      <w:spacing w:after="0"/>
      <w:ind w:left="880"/>
      <w:jc w:val="left"/>
    </w:pPr>
    <w:rPr>
      <w:sz w:val="18"/>
      <w:szCs w:val="18"/>
    </w:rPr>
  </w:style>
  <w:style w:type="paragraph" w:styleId="60">
    <w:name w:val="toc 6"/>
    <w:basedOn w:val="a"/>
    <w:next w:val="a"/>
    <w:uiPriority w:val="39"/>
    <w:rsid w:val="000B6F82"/>
    <w:pPr>
      <w:spacing w:after="0"/>
      <w:ind w:left="1100"/>
      <w:jc w:val="left"/>
    </w:pPr>
    <w:rPr>
      <w:sz w:val="18"/>
      <w:szCs w:val="18"/>
    </w:rPr>
  </w:style>
  <w:style w:type="paragraph" w:styleId="70">
    <w:name w:val="toc 7"/>
    <w:basedOn w:val="a"/>
    <w:next w:val="a"/>
    <w:uiPriority w:val="39"/>
    <w:rsid w:val="000B6F82"/>
    <w:pPr>
      <w:spacing w:after="0"/>
      <w:ind w:left="1320"/>
      <w:jc w:val="left"/>
    </w:pPr>
    <w:rPr>
      <w:sz w:val="18"/>
      <w:szCs w:val="18"/>
    </w:rPr>
  </w:style>
  <w:style w:type="paragraph" w:styleId="80">
    <w:name w:val="toc 8"/>
    <w:basedOn w:val="a"/>
    <w:next w:val="a"/>
    <w:uiPriority w:val="39"/>
    <w:rsid w:val="000B6F82"/>
    <w:pPr>
      <w:spacing w:after="0"/>
      <w:ind w:left="1540"/>
      <w:jc w:val="left"/>
    </w:pPr>
    <w:rPr>
      <w:sz w:val="18"/>
      <w:szCs w:val="18"/>
    </w:rPr>
  </w:style>
  <w:style w:type="paragraph" w:styleId="90">
    <w:name w:val="toc 9"/>
    <w:basedOn w:val="a"/>
    <w:next w:val="a"/>
    <w:uiPriority w:val="39"/>
    <w:rsid w:val="000B6F82"/>
    <w:pPr>
      <w:spacing w:after="0"/>
      <w:ind w:left="1760"/>
      <w:jc w:val="left"/>
    </w:pPr>
    <w:rPr>
      <w:sz w:val="18"/>
      <w:szCs w:val="18"/>
    </w:rPr>
  </w:style>
  <w:style w:type="paragraph" w:customStyle="1" w:styleId="Style1">
    <w:name w:val="Style1"/>
    <w:basedOn w:val="DocTitle"/>
    <w:rsid w:val="000B6F82"/>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0B6F82"/>
    <w:pPr>
      <w:keepLines w:val="0"/>
      <w:pageBreakBefore/>
      <w:pBdr>
        <w:bottom w:val="single" w:sz="20" w:space="1" w:color="000080"/>
      </w:pBdr>
      <w:spacing w:before="320" w:after="160"/>
    </w:pPr>
    <w:rPr>
      <w:rFonts w:ascii="Calibri" w:eastAsia="Times New Roman" w:hAnsi="Calibri" w:cs="Calibri"/>
      <w:b/>
      <w:bCs/>
      <w:color w:val="333399"/>
      <w:sz w:val="28"/>
      <w:szCs w:val="32"/>
    </w:rPr>
  </w:style>
  <w:style w:type="paragraph" w:styleId="afd">
    <w:name w:val="endnote text"/>
    <w:basedOn w:val="a"/>
    <w:link w:val="Chara"/>
    <w:rsid w:val="000B6F82"/>
    <w:rPr>
      <w:rFonts w:cs="Times New Roman"/>
      <w:sz w:val="20"/>
      <w:szCs w:val="20"/>
    </w:rPr>
  </w:style>
  <w:style w:type="character" w:customStyle="1" w:styleId="Chara">
    <w:name w:val="Κείμενο σημείωσης τέλους Char"/>
    <w:basedOn w:val="a0"/>
    <w:link w:val="afd"/>
    <w:rsid w:val="000B6F82"/>
    <w:rPr>
      <w:rFonts w:ascii="Calibri" w:eastAsia="Times New Roman" w:hAnsi="Calibri" w:cs="Times New Roman"/>
      <w:kern w:val="0"/>
      <w:sz w:val="20"/>
      <w:szCs w:val="20"/>
      <w:lang w:val="en-GB" w:eastAsia="ar-SA"/>
      <w14:ligatures w14:val="none"/>
    </w:rPr>
  </w:style>
  <w:style w:type="paragraph" w:customStyle="1" w:styleId="Default">
    <w:name w:val="Default"/>
    <w:rsid w:val="000B6F82"/>
    <w:pPr>
      <w:widowControl w:val="0"/>
      <w:suppressAutoHyphens/>
      <w:spacing w:after="0" w:line="240" w:lineRule="auto"/>
    </w:pPr>
    <w:rPr>
      <w:rFonts w:ascii="Cambria" w:eastAsia="SimSun" w:hAnsi="Cambria" w:cs="Mangal"/>
      <w:color w:val="000000"/>
      <w:kern w:val="0"/>
      <w:sz w:val="24"/>
      <w:szCs w:val="24"/>
      <w:lang w:eastAsia="hi-IN" w:bidi="hi-IN"/>
      <w14:ligatures w14:val="none"/>
    </w:rPr>
  </w:style>
  <w:style w:type="paragraph" w:customStyle="1" w:styleId="afe">
    <w:name w:val="Προμορφοποιημένο κείμενο"/>
    <w:basedOn w:val="a"/>
    <w:rsid w:val="000B6F82"/>
  </w:style>
  <w:style w:type="paragraph" w:styleId="aff">
    <w:name w:val="Body Text Indent"/>
    <w:basedOn w:val="a"/>
    <w:link w:val="Charb"/>
    <w:rsid w:val="000B6F82"/>
    <w:pPr>
      <w:ind w:firstLine="1134"/>
    </w:pPr>
    <w:rPr>
      <w:rFonts w:ascii="Arial" w:hAnsi="Arial" w:cs="Arial"/>
    </w:rPr>
  </w:style>
  <w:style w:type="character" w:customStyle="1" w:styleId="Charb">
    <w:name w:val="Σώμα κείμενου με εσοχή Char"/>
    <w:basedOn w:val="a0"/>
    <w:link w:val="aff"/>
    <w:rsid w:val="000B6F82"/>
    <w:rPr>
      <w:rFonts w:ascii="Arial" w:eastAsia="Times New Roman" w:hAnsi="Arial" w:cs="Arial"/>
      <w:kern w:val="0"/>
      <w:szCs w:val="24"/>
      <w:lang w:val="en-GB" w:eastAsia="ar-SA"/>
      <w14:ligatures w14:val="none"/>
    </w:rPr>
  </w:style>
  <w:style w:type="paragraph" w:customStyle="1" w:styleId="normalwithoutspacing">
    <w:name w:val="normal_without_spacing"/>
    <w:basedOn w:val="a"/>
    <w:rsid w:val="000B6F82"/>
    <w:pPr>
      <w:spacing w:after="60"/>
    </w:pPr>
    <w:rPr>
      <w:lang w:val="el-GR"/>
    </w:rPr>
  </w:style>
  <w:style w:type="paragraph" w:customStyle="1" w:styleId="foothanging">
    <w:name w:val="foot_hanging"/>
    <w:basedOn w:val="afc"/>
    <w:rsid w:val="000B6F82"/>
    <w:pPr>
      <w:ind w:left="426" w:hanging="426"/>
    </w:pPr>
    <w:rPr>
      <w:szCs w:val="18"/>
    </w:rPr>
  </w:style>
  <w:style w:type="paragraph" w:customStyle="1" w:styleId="-HTML2">
    <w:name w:val="Προ-διαμορφωμένο HTML2"/>
    <w:basedOn w:val="a"/>
    <w:rsid w:val="000B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0B6F82"/>
    <w:pPr>
      <w:suppressAutoHyphens/>
      <w:spacing w:after="0" w:line="276" w:lineRule="auto"/>
    </w:pPr>
    <w:rPr>
      <w:rFonts w:ascii="Arial" w:eastAsia="Arial" w:hAnsi="Arial" w:cs="Arial"/>
      <w:color w:val="000000"/>
      <w:kern w:val="0"/>
      <w:lang w:eastAsia="ar-SA"/>
      <w14:ligatures w14:val="none"/>
    </w:rPr>
  </w:style>
  <w:style w:type="paragraph" w:customStyle="1" w:styleId="310">
    <w:name w:val="Σώμα κείμενου με εσοχή 31"/>
    <w:basedOn w:val="a"/>
    <w:rsid w:val="000B6F82"/>
    <w:pPr>
      <w:suppressAutoHyphens w:val="0"/>
      <w:spacing w:line="312" w:lineRule="auto"/>
      <w:ind w:left="283"/>
    </w:pPr>
    <w:rPr>
      <w:rFonts w:cs="Times New Roman"/>
      <w:sz w:val="16"/>
      <w:szCs w:val="16"/>
    </w:rPr>
  </w:style>
  <w:style w:type="paragraph" w:customStyle="1" w:styleId="19">
    <w:name w:val="Χωρίς διάστιχο1"/>
    <w:rsid w:val="000B6F82"/>
    <w:pPr>
      <w:suppressAutoHyphens/>
      <w:spacing w:after="0" w:line="240" w:lineRule="auto"/>
      <w:jc w:val="both"/>
    </w:pPr>
    <w:rPr>
      <w:rFonts w:ascii="Calibri" w:eastAsia="Times New Roman" w:hAnsi="Calibri" w:cs="Calibri"/>
      <w:kern w:val="0"/>
      <w:szCs w:val="24"/>
      <w:lang w:val="en-GB" w:eastAsia="ar-SA"/>
      <w14:ligatures w14:val="none"/>
    </w:rPr>
  </w:style>
  <w:style w:type="paragraph" w:customStyle="1" w:styleId="aff0">
    <w:name w:val="Περιεχόμενα πίνακα"/>
    <w:basedOn w:val="a"/>
    <w:rsid w:val="000B6F82"/>
    <w:pPr>
      <w:suppressLineNumbers/>
    </w:pPr>
  </w:style>
  <w:style w:type="paragraph" w:customStyle="1" w:styleId="aff1">
    <w:name w:val="Επικεφαλίδα πίνακα"/>
    <w:basedOn w:val="aff0"/>
    <w:rsid w:val="000B6F82"/>
    <w:pPr>
      <w:jc w:val="center"/>
    </w:pPr>
    <w:rPr>
      <w:b/>
      <w:bCs/>
    </w:rPr>
  </w:style>
  <w:style w:type="paragraph" w:customStyle="1" w:styleId="footers">
    <w:name w:val="footers"/>
    <w:basedOn w:val="foothanging"/>
    <w:rsid w:val="000B6F82"/>
  </w:style>
  <w:style w:type="paragraph" w:customStyle="1" w:styleId="Standard">
    <w:name w:val="Standard"/>
    <w:rsid w:val="000B6F82"/>
    <w:pPr>
      <w:widowControl w:val="0"/>
      <w:suppressAutoHyphens/>
      <w:spacing w:after="0" w:line="240" w:lineRule="auto"/>
      <w:textAlignment w:val="baseline"/>
    </w:pPr>
    <w:rPr>
      <w:rFonts w:ascii="Times New Roman" w:eastAsia="SimSun" w:hAnsi="Times New Roman" w:cs="Lucida Sans"/>
      <w:kern w:val="1"/>
      <w:sz w:val="24"/>
      <w:szCs w:val="24"/>
      <w:lang w:eastAsia="hi-IN" w:bidi="hi-IN"/>
      <w14:ligatures w14:val="none"/>
    </w:rPr>
  </w:style>
  <w:style w:type="paragraph" w:customStyle="1" w:styleId="Textbody">
    <w:name w:val="Text body"/>
    <w:basedOn w:val="Standard"/>
    <w:rsid w:val="000B6F82"/>
    <w:pPr>
      <w:spacing w:after="120"/>
    </w:pPr>
  </w:style>
  <w:style w:type="paragraph" w:customStyle="1" w:styleId="Footnote">
    <w:name w:val="Footnote"/>
    <w:basedOn w:val="Standard"/>
    <w:rsid w:val="000B6F82"/>
    <w:pPr>
      <w:suppressLineNumbers/>
      <w:ind w:left="283" w:hanging="283"/>
    </w:pPr>
    <w:rPr>
      <w:sz w:val="20"/>
      <w:szCs w:val="20"/>
    </w:rPr>
  </w:style>
  <w:style w:type="paragraph" w:customStyle="1" w:styleId="311">
    <w:name w:val="Σώμα κείμενου 31"/>
    <w:basedOn w:val="a"/>
    <w:rsid w:val="000B6F82"/>
    <w:rPr>
      <w:sz w:val="16"/>
      <w:szCs w:val="16"/>
    </w:rPr>
  </w:style>
  <w:style w:type="paragraph" w:customStyle="1" w:styleId="fooot">
    <w:name w:val="fooot"/>
    <w:basedOn w:val="footers"/>
    <w:rsid w:val="000B6F82"/>
  </w:style>
  <w:style w:type="paragraph" w:customStyle="1" w:styleId="1a">
    <w:name w:val="Κείμενο πλαισίου1"/>
    <w:basedOn w:val="a"/>
    <w:rsid w:val="000B6F82"/>
    <w:pPr>
      <w:spacing w:after="0"/>
    </w:pPr>
    <w:rPr>
      <w:rFonts w:ascii="Tahoma" w:hAnsi="Tahoma" w:cs="Tahoma"/>
      <w:sz w:val="16"/>
      <w:szCs w:val="16"/>
    </w:rPr>
  </w:style>
  <w:style w:type="paragraph" w:customStyle="1" w:styleId="1b">
    <w:name w:val="Κείμενο σχολίου1"/>
    <w:basedOn w:val="a"/>
    <w:rsid w:val="000B6F82"/>
    <w:rPr>
      <w:sz w:val="20"/>
      <w:szCs w:val="20"/>
    </w:rPr>
  </w:style>
  <w:style w:type="paragraph" w:customStyle="1" w:styleId="1c">
    <w:name w:val="Θέμα σχολίου1"/>
    <w:basedOn w:val="1b"/>
    <w:next w:val="1b"/>
    <w:rsid w:val="000B6F82"/>
    <w:rPr>
      <w:b/>
      <w:bCs/>
    </w:rPr>
  </w:style>
  <w:style w:type="paragraph" w:customStyle="1" w:styleId="-HTML1">
    <w:name w:val="Προ-διαμορφωμένο HTML1"/>
    <w:basedOn w:val="a"/>
    <w:rsid w:val="000B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0B6F82"/>
    <w:pPr>
      <w:suppressAutoHyphens/>
      <w:spacing w:after="0" w:line="240" w:lineRule="auto"/>
    </w:pPr>
    <w:rPr>
      <w:rFonts w:ascii="Calibri" w:eastAsia="Times New Roman" w:hAnsi="Calibri" w:cs="Calibri"/>
      <w:kern w:val="0"/>
      <w:szCs w:val="24"/>
      <w:lang w:val="en-GB" w:eastAsia="ar-SA"/>
      <w14:ligatures w14:val="none"/>
    </w:rPr>
  </w:style>
  <w:style w:type="paragraph" w:customStyle="1" w:styleId="21">
    <w:name w:val="Λίστα με κουκκίδες 21"/>
    <w:basedOn w:val="a"/>
    <w:rsid w:val="000B6F82"/>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9"/>
    <w:rsid w:val="000B6F82"/>
    <w:pPr>
      <w:tabs>
        <w:tab w:val="right" w:leader="dot" w:pos="7091"/>
      </w:tabs>
      <w:ind w:left="2547"/>
    </w:pPr>
  </w:style>
  <w:style w:type="paragraph" w:customStyle="1" w:styleId="aff2">
    <w:name w:val="Οριζόντια γραμμή"/>
    <w:basedOn w:val="a"/>
    <w:next w:val="af7"/>
    <w:rsid w:val="000B6F82"/>
    <w:pPr>
      <w:suppressLineNumbers/>
      <w:spacing w:after="283"/>
    </w:pPr>
    <w:rPr>
      <w:sz w:val="12"/>
      <w:szCs w:val="12"/>
    </w:rPr>
  </w:style>
  <w:style w:type="paragraph" w:customStyle="1" w:styleId="210">
    <w:name w:val="Σώμα κείμενου 21"/>
    <w:basedOn w:val="a"/>
    <w:rsid w:val="000B6F82"/>
    <w:pPr>
      <w:overflowPunct w:val="0"/>
      <w:autoSpaceDE w:val="0"/>
      <w:spacing w:after="0"/>
      <w:textAlignment w:val="baseline"/>
    </w:pPr>
    <w:rPr>
      <w:rFonts w:ascii="Arial" w:hAnsi="Arial" w:cs="Arial"/>
      <w:szCs w:val="20"/>
      <w:lang w:val="el-GR"/>
    </w:rPr>
  </w:style>
  <w:style w:type="paragraph" w:customStyle="1" w:styleId="para-1">
    <w:name w:val="para-1"/>
    <w:basedOn w:val="a"/>
    <w:rsid w:val="000B6F82"/>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9"/>
    <w:rsid w:val="000B6F82"/>
    <w:pPr>
      <w:tabs>
        <w:tab w:val="right" w:leader="dot" w:pos="7091"/>
      </w:tabs>
      <w:ind w:left="2547"/>
    </w:pPr>
  </w:style>
  <w:style w:type="paragraph" w:styleId="aff3">
    <w:name w:val="Balloon Text"/>
    <w:basedOn w:val="a"/>
    <w:link w:val="Char11"/>
    <w:uiPriority w:val="99"/>
    <w:semiHidden/>
    <w:unhideWhenUsed/>
    <w:rsid w:val="000B6F82"/>
    <w:pPr>
      <w:spacing w:after="0"/>
    </w:pPr>
    <w:rPr>
      <w:rFonts w:ascii="Segoe UI" w:hAnsi="Segoe UI" w:cs="Times New Roman"/>
      <w:sz w:val="18"/>
      <w:szCs w:val="18"/>
    </w:rPr>
  </w:style>
  <w:style w:type="character" w:customStyle="1" w:styleId="Char11">
    <w:name w:val="Κείμενο πλαισίου Char1"/>
    <w:basedOn w:val="a0"/>
    <w:link w:val="aff3"/>
    <w:uiPriority w:val="99"/>
    <w:semiHidden/>
    <w:rsid w:val="000B6F82"/>
    <w:rPr>
      <w:rFonts w:ascii="Segoe UI" w:eastAsia="Times New Roman" w:hAnsi="Segoe UI" w:cs="Times New Roman"/>
      <w:kern w:val="0"/>
      <w:sz w:val="18"/>
      <w:szCs w:val="18"/>
      <w:lang w:val="en-GB" w:eastAsia="ar-SA"/>
      <w14:ligatures w14:val="none"/>
    </w:rPr>
  </w:style>
  <w:style w:type="character" w:styleId="aff4">
    <w:name w:val="annotation reference"/>
    <w:uiPriority w:val="99"/>
    <w:unhideWhenUsed/>
    <w:rsid w:val="000B6F82"/>
    <w:rPr>
      <w:sz w:val="16"/>
      <w:szCs w:val="16"/>
    </w:rPr>
  </w:style>
  <w:style w:type="paragraph" w:styleId="aff5">
    <w:name w:val="annotation text"/>
    <w:basedOn w:val="a"/>
    <w:link w:val="Char12"/>
    <w:uiPriority w:val="99"/>
    <w:unhideWhenUsed/>
    <w:rsid w:val="000B6F82"/>
    <w:rPr>
      <w:rFonts w:cs="Times New Roman"/>
      <w:sz w:val="20"/>
      <w:szCs w:val="20"/>
    </w:rPr>
  </w:style>
  <w:style w:type="character" w:customStyle="1" w:styleId="Char12">
    <w:name w:val="Κείμενο σχολίου Char1"/>
    <w:basedOn w:val="a0"/>
    <w:link w:val="aff5"/>
    <w:uiPriority w:val="99"/>
    <w:rsid w:val="000B6F82"/>
    <w:rPr>
      <w:rFonts w:ascii="Calibri" w:eastAsia="Times New Roman" w:hAnsi="Calibri" w:cs="Times New Roman"/>
      <w:kern w:val="0"/>
      <w:sz w:val="20"/>
      <w:szCs w:val="20"/>
      <w:lang w:val="en-GB" w:eastAsia="ar-SA"/>
      <w14:ligatures w14:val="none"/>
    </w:rPr>
  </w:style>
  <w:style w:type="paragraph" w:styleId="aff6">
    <w:name w:val="annotation subject"/>
    <w:basedOn w:val="aff5"/>
    <w:next w:val="aff5"/>
    <w:link w:val="Char13"/>
    <w:uiPriority w:val="99"/>
    <w:semiHidden/>
    <w:unhideWhenUsed/>
    <w:rsid w:val="000B6F82"/>
    <w:rPr>
      <w:b/>
      <w:bCs/>
    </w:rPr>
  </w:style>
  <w:style w:type="character" w:customStyle="1" w:styleId="Char13">
    <w:name w:val="Θέμα σχολίου Char1"/>
    <w:basedOn w:val="Char12"/>
    <w:link w:val="aff6"/>
    <w:uiPriority w:val="99"/>
    <w:semiHidden/>
    <w:rsid w:val="000B6F82"/>
    <w:rPr>
      <w:rFonts w:ascii="Calibri" w:eastAsia="Times New Roman" w:hAnsi="Calibri" w:cs="Times New Roman"/>
      <w:b/>
      <w:bCs/>
      <w:kern w:val="0"/>
      <w:sz w:val="20"/>
      <w:szCs w:val="20"/>
      <w:lang w:val="en-GB" w:eastAsia="ar-SA"/>
      <w14:ligatures w14:val="none"/>
    </w:rPr>
  </w:style>
  <w:style w:type="paragraph" w:styleId="aff7">
    <w:name w:val="Revision"/>
    <w:hidden/>
    <w:uiPriority w:val="99"/>
    <w:semiHidden/>
    <w:rsid w:val="000B6F82"/>
    <w:pPr>
      <w:spacing w:after="0" w:line="240" w:lineRule="auto"/>
    </w:pPr>
    <w:rPr>
      <w:rFonts w:ascii="Calibri" w:eastAsia="Times New Roman" w:hAnsi="Calibri" w:cs="Calibri"/>
      <w:kern w:val="0"/>
      <w:szCs w:val="24"/>
      <w:lang w:val="en-GB" w:eastAsia="ar-SA"/>
      <w14:ligatures w14:val="none"/>
    </w:rPr>
  </w:style>
  <w:style w:type="paragraph" w:styleId="-HTML">
    <w:name w:val="HTML Preformatted"/>
    <w:basedOn w:val="a"/>
    <w:link w:val="-HTMLChar"/>
    <w:uiPriority w:val="99"/>
    <w:unhideWhenUsed/>
    <w:rsid w:val="000B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kern w:val="2"/>
      <w:szCs w:val="22"/>
      <w:lang w:val="el-GR" w:eastAsia="en-US"/>
      <w14:ligatures w14:val="standardContextual"/>
    </w:rPr>
  </w:style>
  <w:style w:type="character" w:customStyle="1" w:styleId="-HTMLChar1">
    <w:name w:val="Προ-διαμορφωμένο HTML Char1"/>
    <w:basedOn w:val="a0"/>
    <w:uiPriority w:val="99"/>
    <w:semiHidden/>
    <w:rsid w:val="000B6F82"/>
    <w:rPr>
      <w:rFonts w:ascii="Consolas" w:eastAsia="Times New Roman" w:hAnsi="Consolas" w:cs="Calibri"/>
      <w:kern w:val="0"/>
      <w:sz w:val="20"/>
      <w:szCs w:val="20"/>
      <w:lang w:val="en-GB" w:eastAsia="ar-SA"/>
      <w14:ligatures w14:val="none"/>
    </w:rPr>
  </w:style>
  <w:style w:type="character" w:customStyle="1" w:styleId="1e">
    <w:name w:val="Ανεπίλυτη αναφορά1"/>
    <w:uiPriority w:val="99"/>
    <w:semiHidden/>
    <w:unhideWhenUsed/>
    <w:rsid w:val="000B6F82"/>
    <w:rPr>
      <w:color w:val="605E5C"/>
      <w:shd w:val="clear" w:color="auto" w:fill="E1DFDD"/>
    </w:rPr>
  </w:style>
  <w:style w:type="table" w:styleId="aff8">
    <w:name w:val="Table Grid"/>
    <w:basedOn w:val="a1"/>
    <w:rsid w:val="000B6F82"/>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9">
    <w:name w:val="Σώμα κειμένου_"/>
    <w:basedOn w:val="a0"/>
    <w:link w:val="1f"/>
    <w:rsid w:val="000B6F82"/>
    <w:rPr>
      <w:rFonts w:ascii="Calibri" w:eastAsia="Calibri" w:hAnsi="Calibri" w:cs="Calibri"/>
    </w:rPr>
  </w:style>
  <w:style w:type="paragraph" w:customStyle="1" w:styleId="1f">
    <w:name w:val="Σώμα κειμένου1"/>
    <w:basedOn w:val="a"/>
    <w:link w:val="aff9"/>
    <w:rsid w:val="000B6F82"/>
    <w:pPr>
      <w:widowControl w:val="0"/>
      <w:suppressAutoHyphens w:val="0"/>
      <w:jc w:val="left"/>
    </w:pPr>
    <w:rPr>
      <w:rFonts w:eastAsia="Calibri"/>
      <w:kern w:val="2"/>
      <w:szCs w:val="22"/>
      <w:lang w:val="el-GR" w:eastAsia="en-US"/>
      <w14:ligatures w14:val="standardContextual"/>
    </w:rPr>
  </w:style>
  <w:style w:type="character" w:customStyle="1" w:styleId="affa">
    <w:name w:val="Άλλα_"/>
    <w:basedOn w:val="a0"/>
    <w:link w:val="affb"/>
    <w:rsid w:val="000B6F82"/>
    <w:rPr>
      <w:rFonts w:ascii="Calibri" w:eastAsia="Calibri" w:hAnsi="Calibri" w:cs="Calibri"/>
    </w:rPr>
  </w:style>
  <w:style w:type="paragraph" w:customStyle="1" w:styleId="affb">
    <w:name w:val="Άλλα"/>
    <w:basedOn w:val="a"/>
    <w:link w:val="affa"/>
    <w:rsid w:val="000B6F82"/>
    <w:pPr>
      <w:widowControl w:val="0"/>
      <w:suppressAutoHyphens w:val="0"/>
      <w:spacing w:after="60" w:line="271" w:lineRule="auto"/>
      <w:jc w:val="left"/>
    </w:pPr>
    <w:rPr>
      <w:rFonts w:eastAsia="Calibri"/>
      <w:kern w:val="2"/>
      <w:szCs w:val="22"/>
      <w:lang w:val="el-GR" w:eastAsia="en-US"/>
      <w14:ligatures w14:val="standardContextual"/>
    </w:rPr>
  </w:style>
  <w:style w:type="character" w:customStyle="1" w:styleId="affc">
    <w:name w:val="Λεζάντα πίνακα_"/>
    <w:basedOn w:val="a0"/>
    <w:link w:val="affd"/>
    <w:rsid w:val="000B6F82"/>
    <w:rPr>
      <w:rFonts w:ascii="Calibri" w:eastAsia="Calibri" w:hAnsi="Calibri" w:cs="Calibri"/>
      <w:b/>
      <w:bCs/>
    </w:rPr>
  </w:style>
  <w:style w:type="paragraph" w:customStyle="1" w:styleId="affd">
    <w:name w:val="Λεζάντα πίνακα"/>
    <w:basedOn w:val="a"/>
    <w:link w:val="affc"/>
    <w:rsid w:val="000B6F82"/>
    <w:pPr>
      <w:widowControl w:val="0"/>
      <w:suppressAutoHyphens w:val="0"/>
      <w:spacing w:after="0"/>
      <w:jc w:val="center"/>
    </w:pPr>
    <w:rPr>
      <w:rFonts w:eastAsia="Calibri"/>
      <w:b/>
      <w:bCs/>
      <w:kern w:val="2"/>
      <w:szCs w:val="22"/>
      <w:lang w:val="el-GR" w:eastAsia="en-US"/>
      <w14:ligatures w14:val="standardContextual"/>
    </w:rPr>
  </w:style>
  <w:style w:type="character" w:customStyle="1" w:styleId="52">
    <w:name w:val="Επικεφαλίδα #5_"/>
    <w:basedOn w:val="a0"/>
    <w:link w:val="53"/>
    <w:rsid w:val="000B6F82"/>
    <w:rPr>
      <w:rFonts w:ascii="Calibri" w:eastAsia="Calibri" w:hAnsi="Calibri" w:cs="Calibri"/>
      <w:b/>
      <w:bCs/>
    </w:rPr>
  </w:style>
  <w:style w:type="paragraph" w:customStyle="1" w:styleId="53">
    <w:name w:val="Επικεφαλίδα #5"/>
    <w:basedOn w:val="a"/>
    <w:link w:val="52"/>
    <w:rsid w:val="000B6F82"/>
    <w:pPr>
      <w:widowControl w:val="0"/>
      <w:suppressAutoHyphens w:val="0"/>
      <w:spacing w:after="40"/>
      <w:jc w:val="left"/>
      <w:outlineLvl w:val="4"/>
    </w:pPr>
    <w:rPr>
      <w:rFonts w:eastAsia="Calibri"/>
      <w:b/>
      <w:bCs/>
      <w:kern w:val="2"/>
      <w:szCs w:val="22"/>
      <w:lang w:val="el-GR" w:eastAsia="en-US"/>
      <w14:ligatures w14:val="standardContextual"/>
    </w:rPr>
  </w:style>
  <w:style w:type="character" w:customStyle="1" w:styleId="2b">
    <w:name w:val="Ανεπίλυτη αναφορά2"/>
    <w:basedOn w:val="a0"/>
    <w:uiPriority w:val="99"/>
    <w:semiHidden/>
    <w:unhideWhenUsed/>
    <w:rsid w:val="000B6F82"/>
    <w:rPr>
      <w:color w:val="605E5C"/>
      <w:shd w:val="clear" w:color="auto" w:fill="E1DFDD"/>
    </w:rPr>
  </w:style>
  <w:style w:type="paragraph" w:customStyle="1" w:styleId="msonormal0">
    <w:name w:val="msonormal"/>
    <w:basedOn w:val="a"/>
    <w:rsid w:val="000B6F82"/>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65">
    <w:name w:val="xl65"/>
    <w:basedOn w:val="a"/>
    <w:rsid w:val="000B6F82"/>
    <w:pP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66">
    <w:name w:val="xl66"/>
    <w:basedOn w:val="a"/>
    <w:rsid w:val="000B6F82"/>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67">
    <w:name w:val="xl67"/>
    <w:basedOn w:val="a"/>
    <w:rsid w:val="000B6F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68">
    <w:name w:val="xl68"/>
    <w:basedOn w:val="a"/>
    <w:rsid w:val="000B6F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color w:val="000000"/>
      <w:sz w:val="24"/>
      <w:lang w:val="el-GR" w:eastAsia="el-GR"/>
    </w:rPr>
  </w:style>
  <w:style w:type="paragraph" w:customStyle="1" w:styleId="xl69">
    <w:name w:val="xl69"/>
    <w:basedOn w:val="a"/>
    <w:rsid w:val="000B6F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color w:val="000000"/>
      <w:sz w:val="24"/>
      <w:lang w:val="el-GR" w:eastAsia="el-GR"/>
    </w:rPr>
  </w:style>
  <w:style w:type="paragraph" w:customStyle="1" w:styleId="xl70">
    <w:name w:val="xl70"/>
    <w:basedOn w:val="a"/>
    <w:rsid w:val="000B6F82"/>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color w:val="000000"/>
      <w:sz w:val="24"/>
      <w:lang w:val="el-GR" w:eastAsia="el-GR"/>
    </w:rPr>
  </w:style>
  <w:style w:type="paragraph" w:customStyle="1" w:styleId="xl71">
    <w:name w:val="xl71"/>
    <w:basedOn w:val="a"/>
    <w:rsid w:val="000B6F82"/>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color w:val="000000"/>
      <w:sz w:val="24"/>
      <w:lang w:val="el-GR" w:eastAsia="el-GR"/>
    </w:rPr>
  </w:style>
  <w:style w:type="paragraph" w:customStyle="1" w:styleId="xl72">
    <w:name w:val="xl72"/>
    <w:basedOn w:val="a"/>
    <w:rsid w:val="000B6F82"/>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73">
    <w:name w:val="xl73"/>
    <w:basedOn w:val="a"/>
    <w:rsid w:val="000B6F82"/>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74">
    <w:name w:val="xl74"/>
    <w:basedOn w:val="a"/>
    <w:rsid w:val="000B6F82"/>
    <w:pPr>
      <w:pBdr>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color w:val="000000"/>
      <w:sz w:val="24"/>
      <w:lang w:val="el-GR" w:eastAsia="el-GR"/>
    </w:rPr>
  </w:style>
  <w:style w:type="paragraph" w:customStyle="1" w:styleId="xl75">
    <w:name w:val="xl75"/>
    <w:basedOn w:val="a"/>
    <w:rsid w:val="000B6F82"/>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76">
    <w:name w:val="xl76"/>
    <w:basedOn w:val="a"/>
    <w:rsid w:val="000B6F82"/>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77">
    <w:name w:val="xl77"/>
    <w:basedOn w:val="a"/>
    <w:rsid w:val="000B6F82"/>
    <w:pPr>
      <w:pBdr>
        <w:top w:val="single" w:sz="8" w:space="0" w:color="auto"/>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78">
    <w:name w:val="xl78"/>
    <w:basedOn w:val="a"/>
    <w:rsid w:val="000B6F82"/>
    <w:pPr>
      <w:pBdr>
        <w:top w:val="single" w:sz="4" w:space="0" w:color="auto"/>
        <w:left w:val="single" w:sz="8" w:space="0" w:color="auto"/>
        <w:bottom w:val="single" w:sz="4" w:space="0" w:color="auto"/>
        <w:right w:val="single" w:sz="8"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79">
    <w:name w:val="xl79"/>
    <w:basedOn w:val="a"/>
    <w:rsid w:val="000B6F82"/>
    <w:pPr>
      <w:pBdr>
        <w:top w:val="single" w:sz="4"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80">
    <w:name w:val="xl80"/>
    <w:basedOn w:val="a"/>
    <w:rsid w:val="000B6F82"/>
    <w:pPr>
      <w:pBdr>
        <w:left w:val="single" w:sz="8" w:space="0" w:color="auto"/>
        <w:bottom w:val="single" w:sz="4" w:space="0" w:color="auto"/>
        <w:right w:val="single" w:sz="8"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81">
    <w:name w:val="xl81"/>
    <w:basedOn w:val="a"/>
    <w:rsid w:val="000B6F8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b/>
      <w:bCs/>
      <w:sz w:val="24"/>
      <w:lang w:val="el-GR" w:eastAsia="el-GR"/>
    </w:rPr>
  </w:style>
  <w:style w:type="paragraph" w:customStyle="1" w:styleId="xl82">
    <w:name w:val="xl82"/>
    <w:basedOn w:val="a"/>
    <w:rsid w:val="000B6F82"/>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83">
    <w:name w:val="xl83"/>
    <w:basedOn w:val="a"/>
    <w:rsid w:val="000B6F82"/>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84">
    <w:name w:val="xl84"/>
    <w:basedOn w:val="a"/>
    <w:rsid w:val="000B6F82"/>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85">
    <w:name w:val="xl85"/>
    <w:basedOn w:val="a"/>
    <w:rsid w:val="000B6F8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right"/>
    </w:pPr>
    <w:rPr>
      <w:rFonts w:ascii="Times New Roman" w:hAnsi="Times New Roman" w:cs="Times New Roman"/>
      <w:b/>
      <w:bCs/>
      <w:sz w:val="24"/>
      <w:lang w:val="el-GR" w:eastAsia="el-GR"/>
    </w:rPr>
  </w:style>
  <w:style w:type="paragraph" w:customStyle="1" w:styleId="xl86">
    <w:name w:val="xl86"/>
    <w:basedOn w:val="a"/>
    <w:rsid w:val="000B6F8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87">
    <w:name w:val="xl87"/>
    <w:basedOn w:val="a"/>
    <w:rsid w:val="000B6F8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Times New Roman" w:hAnsi="Times New Roman" w:cs="Times New Roman"/>
      <w:b/>
      <w:bCs/>
      <w:sz w:val="24"/>
      <w:lang w:val="el-GR" w:eastAsia="el-GR"/>
    </w:rPr>
  </w:style>
  <w:style w:type="paragraph" w:customStyle="1" w:styleId="xl88">
    <w:name w:val="xl88"/>
    <w:basedOn w:val="a"/>
    <w:rsid w:val="000B6F82"/>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89">
    <w:name w:val="xl89"/>
    <w:basedOn w:val="a"/>
    <w:rsid w:val="000B6F82"/>
    <w:pPr>
      <w:pBdr>
        <w:top w:val="single" w:sz="8"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90">
    <w:name w:val="xl90"/>
    <w:basedOn w:val="a"/>
    <w:rsid w:val="000B6F82"/>
    <w:pPr>
      <w:pBdr>
        <w:top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91">
    <w:name w:val="xl91"/>
    <w:basedOn w:val="a"/>
    <w:rsid w:val="000B6F82"/>
    <w:pPr>
      <w:pBdr>
        <w:top w:val="single" w:sz="4"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92">
    <w:name w:val="xl92"/>
    <w:basedOn w:val="a"/>
    <w:rsid w:val="000B6F82"/>
    <w:pPr>
      <w:pBdr>
        <w:right w:val="single" w:sz="4"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character" w:customStyle="1" w:styleId="61">
    <w:name w:val="Σώμα κειμένου (6)_"/>
    <w:basedOn w:val="a0"/>
    <w:link w:val="62"/>
    <w:rsid w:val="000B6F82"/>
    <w:rPr>
      <w:rFonts w:ascii="Calibri" w:eastAsia="Calibri" w:hAnsi="Calibri" w:cs="Calibri"/>
      <w:sz w:val="18"/>
      <w:szCs w:val="18"/>
    </w:rPr>
  </w:style>
  <w:style w:type="paragraph" w:customStyle="1" w:styleId="62">
    <w:name w:val="Σώμα κειμένου (6)"/>
    <w:basedOn w:val="a"/>
    <w:link w:val="61"/>
    <w:rsid w:val="000B6F82"/>
    <w:pPr>
      <w:widowControl w:val="0"/>
      <w:suppressAutoHyphens w:val="0"/>
      <w:ind w:left="740" w:hanging="360"/>
      <w:jc w:val="left"/>
    </w:pPr>
    <w:rPr>
      <w:rFonts w:eastAsia="Calibri"/>
      <w:kern w:val="2"/>
      <w:sz w:val="18"/>
      <w:szCs w:val="18"/>
      <w:lang w:val="el-GR" w:eastAsia="en-US"/>
      <w14:ligatures w14:val="standardContextual"/>
    </w:rPr>
  </w:style>
  <w:style w:type="character" w:styleId="affe">
    <w:name w:val="Unresolved Mention"/>
    <w:basedOn w:val="a0"/>
    <w:uiPriority w:val="99"/>
    <w:semiHidden/>
    <w:unhideWhenUsed/>
    <w:rsid w:val="000B6F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1347</Words>
  <Characters>7278</Characters>
  <Application>Microsoft Office Word</Application>
  <DocSecurity>0</DocSecurity>
  <Lines>60</Lines>
  <Paragraphs>17</Paragraphs>
  <ScaleCrop>false</ScaleCrop>
  <Company>Microsoft</Company>
  <LinksUpToDate>false</LinksUpToDate>
  <CharactersWithSpaces>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ΓΚΟΛΦΙΝΟΠΟΥΛΟΣ ΣΠΥΡΙΔΩΝ</dc:creator>
  <cp:keywords/>
  <dc:description/>
  <cp:lastModifiedBy>ΓΚΟΛΦΙΝΟΠΟΥΛΟΣ ΣΠΥΡΙΔΩΝ</cp:lastModifiedBy>
  <cp:revision>1</cp:revision>
  <dcterms:created xsi:type="dcterms:W3CDTF">2024-07-08T12:51:00Z</dcterms:created>
  <dcterms:modified xsi:type="dcterms:W3CDTF">2024-07-08T12:53:00Z</dcterms:modified>
</cp:coreProperties>
</file>